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Додаток№6</w:t>
      </w:r>
    </w:p>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до рішення Ніжинської міської ради</w:t>
      </w:r>
    </w:p>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xml:space="preserve">                                                                               від «</w:t>
      </w:r>
      <w:r w:rsidRPr="00DF4F9F">
        <w:rPr>
          <w:rFonts w:ascii="Times New Roman" w:hAnsi="Times New Roman"/>
          <w:sz w:val="28"/>
          <w:szCs w:val="28"/>
        </w:rPr>
        <w:t>___</w:t>
      </w:r>
      <w:r w:rsidRPr="00DF4F9F">
        <w:rPr>
          <w:rFonts w:ascii="Times New Roman" w:hAnsi="Times New Roman"/>
          <w:sz w:val="28"/>
          <w:szCs w:val="28"/>
          <w:lang w:val="uk-UA"/>
        </w:rPr>
        <w:t>» __________ 2020 року</w:t>
      </w:r>
    </w:p>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 xml:space="preserve">                                                                                                №</w:t>
      </w:r>
      <w:r w:rsidRPr="00DF4F9F">
        <w:rPr>
          <w:rFonts w:ascii="Times New Roman" w:hAnsi="Times New Roman"/>
          <w:sz w:val="28"/>
          <w:szCs w:val="28"/>
        </w:rPr>
        <w:t>________</w:t>
      </w:r>
      <w:r w:rsidRPr="00DF4F9F">
        <w:rPr>
          <w:rFonts w:ascii="Times New Roman" w:hAnsi="Times New Roman"/>
          <w:sz w:val="28"/>
          <w:szCs w:val="28"/>
          <w:lang w:val="uk-UA"/>
        </w:rPr>
        <w:t>______</w:t>
      </w:r>
      <w:r w:rsidRPr="00DF4F9F">
        <w:rPr>
          <w:rFonts w:ascii="Times New Roman" w:hAnsi="Times New Roman"/>
          <w:sz w:val="28"/>
          <w:szCs w:val="28"/>
        </w:rPr>
        <w:t>/2020</w:t>
      </w:r>
    </w:p>
    <w:p w:rsidR="009C1597" w:rsidRPr="00DF4F9F" w:rsidRDefault="009C1597" w:rsidP="009C1597">
      <w:pPr>
        <w:spacing w:after="0" w:line="240" w:lineRule="auto"/>
        <w:jc w:val="right"/>
        <w:rPr>
          <w:rFonts w:ascii="Times New Roman" w:hAnsi="Times New Roman"/>
          <w:sz w:val="28"/>
          <w:szCs w:val="28"/>
          <w:lang w:val="uk-UA"/>
        </w:rPr>
      </w:pPr>
    </w:p>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sz w:val="28"/>
          <w:szCs w:val="28"/>
        </w:rPr>
        <w:t>Міська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цільова</w:t>
      </w:r>
      <w:proofErr w:type="spellEnd"/>
      <w:r w:rsidRPr="00DF4F9F">
        <w:rPr>
          <w:rFonts w:ascii="Times New Roman" w:hAnsi="Times New Roman"/>
          <w:b/>
          <w:sz w:val="28"/>
          <w:szCs w:val="28"/>
        </w:rPr>
        <w:t xml:space="preserve"> </w:t>
      </w:r>
      <w:proofErr w:type="spellStart"/>
      <w:r w:rsidRPr="00DF4F9F">
        <w:rPr>
          <w:rFonts w:ascii="Times New Roman" w:hAnsi="Times New Roman"/>
          <w:b/>
          <w:sz w:val="28"/>
          <w:szCs w:val="28"/>
        </w:rPr>
        <w:t>Програма</w:t>
      </w:r>
      <w:proofErr w:type="spellEnd"/>
      <w:r w:rsidRPr="00DF4F9F">
        <w:rPr>
          <w:rFonts w:ascii="Times New Roman" w:hAnsi="Times New Roman"/>
          <w:b/>
          <w:sz w:val="28"/>
          <w:szCs w:val="28"/>
          <w:lang w:val="uk-UA"/>
        </w:rPr>
        <w:t xml:space="preserve"> оснащення медичною технікою та виробами медичного призначення 2020-2022 рр.</w:t>
      </w:r>
    </w:p>
    <w:p w:rsidR="009C1597" w:rsidRPr="00DF4F9F" w:rsidRDefault="009C1597" w:rsidP="009C1597">
      <w:pPr>
        <w:spacing w:after="0" w:line="240" w:lineRule="auto"/>
        <w:ind w:left="360"/>
        <w:jc w:val="center"/>
        <w:rPr>
          <w:rFonts w:ascii="Times New Roman" w:hAnsi="Times New Roman"/>
          <w:b/>
          <w:sz w:val="28"/>
          <w:szCs w:val="28"/>
          <w:u w:val="single"/>
          <w:lang w:val="uk-UA"/>
        </w:rPr>
      </w:pPr>
    </w:p>
    <w:p w:rsidR="009C1597" w:rsidRPr="00DF4F9F" w:rsidRDefault="009C1597" w:rsidP="009C1597">
      <w:pPr>
        <w:spacing w:after="0" w:line="240" w:lineRule="auto"/>
        <w:ind w:left="360"/>
        <w:jc w:val="center"/>
        <w:rPr>
          <w:rFonts w:ascii="Times New Roman" w:hAnsi="Times New Roman"/>
          <w:sz w:val="28"/>
          <w:szCs w:val="28"/>
        </w:rPr>
      </w:pPr>
      <w:r w:rsidRPr="00DF4F9F">
        <w:rPr>
          <w:rFonts w:ascii="Times New Roman" w:hAnsi="Times New Roman"/>
          <w:b/>
          <w:sz w:val="28"/>
          <w:szCs w:val="28"/>
          <w:u w:val="single"/>
          <w:lang w:val="uk-UA"/>
        </w:rPr>
        <w:t xml:space="preserve">І. Паспорт програми </w:t>
      </w:r>
    </w:p>
    <w:p w:rsidR="009C1597" w:rsidRPr="00DF4F9F" w:rsidRDefault="009C1597" w:rsidP="009C1597">
      <w:pPr>
        <w:spacing w:after="0" w:line="240" w:lineRule="auto"/>
        <w:ind w:left="360"/>
        <w:jc w:val="center"/>
        <w:rPr>
          <w:rFonts w:ascii="Times New Roman" w:hAnsi="Times New Roman"/>
          <w:b/>
          <w:sz w:val="28"/>
          <w:szCs w:val="28"/>
          <w:u w:val="single"/>
          <w:lang w:val="uk-UA"/>
        </w:rPr>
      </w:pPr>
    </w:p>
    <w:tbl>
      <w:tblPr>
        <w:tblW w:w="10065" w:type="dxa"/>
        <w:tblInd w:w="-5" w:type="dxa"/>
        <w:tblLayout w:type="fixed"/>
        <w:tblLook w:val="0000" w:firstRow="0" w:lastRow="0" w:firstColumn="0" w:lastColumn="0" w:noHBand="0" w:noVBand="0"/>
      </w:tblPr>
      <w:tblGrid>
        <w:gridCol w:w="671"/>
        <w:gridCol w:w="4680"/>
        <w:gridCol w:w="4714"/>
      </w:tblGrid>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Ініціатор розробки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КНП Ніжинська ЦМЛ ім. М. Галицького</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   2</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pStyle w:val="2"/>
              <w:spacing w:after="0"/>
              <w:rPr>
                <w:sz w:val="28"/>
                <w:szCs w:val="28"/>
              </w:rPr>
            </w:pPr>
            <w:r w:rsidRPr="00DF4F9F">
              <w:rPr>
                <w:b w:val="0"/>
                <w:sz w:val="28"/>
                <w:szCs w:val="28"/>
                <w:lang w:val="uk-UA"/>
              </w:rPr>
              <w:t xml:space="preserve">Наказ МОЗ від 2 березня 2011 року </w:t>
            </w:r>
            <w:r w:rsidRPr="00DF4F9F">
              <w:rPr>
                <w:b w:val="0"/>
                <w:sz w:val="28"/>
                <w:szCs w:val="28"/>
              </w:rPr>
              <w:t>N</w:t>
            </w:r>
            <w:r w:rsidRPr="00DF4F9F">
              <w:rPr>
                <w:b w:val="0"/>
                <w:sz w:val="28"/>
                <w:szCs w:val="28"/>
                <w:lang w:val="uk-UA"/>
              </w:rPr>
              <w:t xml:space="preserve">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 Протоколи та стандарти надання медичної допомоги при різних нозологічних формах захворювань та станів.</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3</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Розробник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4</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sz w:val="28"/>
                <w:szCs w:val="28"/>
                <w:lang w:val="uk-UA"/>
              </w:rPr>
              <w:t>Співрозробник</w:t>
            </w:r>
            <w:proofErr w:type="spellEnd"/>
            <w:r w:rsidRPr="00DF4F9F">
              <w:rPr>
                <w:rFonts w:ascii="Times New Roman" w:hAnsi="Times New Roman"/>
                <w:sz w:val="28"/>
                <w:szCs w:val="28"/>
                <w:lang w:val="uk-UA"/>
              </w:rPr>
              <w:t xml:space="preserve">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5</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Відповідальний виконавець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КНП Ніжинська ЦМЛ ім. М Галицького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6</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Головний розпорядник бюджетних коштів</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7</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Учасники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Виконавчий комітет</w:t>
            </w:r>
            <w:r w:rsidRPr="00DF4F9F">
              <w:rPr>
                <w:rFonts w:ascii="Times New Roman" w:hAnsi="Times New Roman"/>
                <w:sz w:val="28"/>
                <w:szCs w:val="28"/>
              </w:rPr>
              <w:t xml:space="preserve"> </w:t>
            </w:r>
            <w:proofErr w:type="spellStart"/>
            <w:r w:rsidRPr="00DF4F9F">
              <w:rPr>
                <w:rFonts w:ascii="Times New Roman" w:hAnsi="Times New Roman"/>
                <w:sz w:val="28"/>
                <w:szCs w:val="28"/>
              </w:rPr>
              <w:t>Ніжинської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міської</w:t>
            </w:r>
            <w:proofErr w:type="spellEnd"/>
            <w:r w:rsidRPr="00DF4F9F">
              <w:rPr>
                <w:rFonts w:ascii="Times New Roman" w:hAnsi="Times New Roman"/>
                <w:sz w:val="28"/>
                <w:szCs w:val="28"/>
              </w:rPr>
              <w:t xml:space="preserve"> ради</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8</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Термін реалізації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2020-2022 рік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9</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Перелік бюджетів , які беруть участь у виконанні програми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 xml:space="preserve">Бюджет  Ніжинської міської об’єднаної територіальної громади </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Загальний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обсяг</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фінансових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ресурсів</w:t>
            </w:r>
            <w:proofErr w:type="spellEnd"/>
            <w:r w:rsidRPr="00DF4F9F">
              <w:rPr>
                <w:rFonts w:ascii="Times New Roman" w:hAnsi="Times New Roman"/>
                <w:sz w:val="28"/>
                <w:szCs w:val="28"/>
              </w:rPr>
              <w:t xml:space="preserve">, в т.ч. </w:t>
            </w:r>
            <w:proofErr w:type="spellStart"/>
            <w:r w:rsidRPr="00DF4F9F">
              <w:rPr>
                <w:rFonts w:ascii="Times New Roman" w:hAnsi="Times New Roman"/>
                <w:sz w:val="28"/>
                <w:szCs w:val="28"/>
              </w:rPr>
              <w:t>кредиторська</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заборгованість</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минулих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періодів</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необхідних</w:t>
            </w:r>
            <w:proofErr w:type="spellEnd"/>
            <w:r w:rsidRPr="00DF4F9F">
              <w:rPr>
                <w:rFonts w:ascii="Times New Roman" w:hAnsi="Times New Roman"/>
                <w:sz w:val="28"/>
                <w:szCs w:val="28"/>
              </w:rPr>
              <w:t xml:space="preserve"> для </w:t>
            </w:r>
            <w:proofErr w:type="spellStart"/>
            <w:r w:rsidRPr="00DF4F9F">
              <w:rPr>
                <w:rFonts w:ascii="Times New Roman" w:hAnsi="Times New Roman"/>
                <w:sz w:val="28"/>
                <w:szCs w:val="28"/>
              </w:rPr>
              <w:t>реалізації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програми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всього</w:t>
            </w:r>
            <w:proofErr w:type="spellEnd"/>
            <w:r w:rsidRPr="00DF4F9F">
              <w:rPr>
                <w:rFonts w:ascii="Times New Roman" w:hAnsi="Times New Roman"/>
                <w:sz w:val="28"/>
                <w:szCs w:val="28"/>
              </w:rPr>
              <w:t>,</w:t>
            </w:r>
          </w:p>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rPr>
              <w:t xml:space="preserve">у </w:t>
            </w:r>
            <w:r w:rsidRPr="00DF4F9F">
              <w:rPr>
                <w:rFonts w:ascii="Times New Roman" w:hAnsi="Times New Roman"/>
                <w:spacing w:val="-6"/>
                <w:sz w:val="28"/>
                <w:szCs w:val="28"/>
              </w:rPr>
              <w:t xml:space="preserve">тому </w:t>
            </w:r>
            <w:proofErr w:type="spellStart"/>
            <w:r w:rsidRPr="00DF4F9F">
              <w:rPr>
                <w:rFonts w:ascii="Times New Roman" w:hAnsi="Times New Roman"/>
                <w:spacing w:val="-6"/>
                <w:sz w:val="28"/>
                <w:szCs w:val="28"/>
              </w:rPr>
              <w:t>числі</w:t>
            </w:r>
            <w:proofErr w:type="spellEnd"/>
            <w:r w:rsidRPr="00DF4F9F">
              <w:rPr>
                <w:rFonts w:ascii="Times New Roman" w:hAnsi="Times New Roman"/>
                <w:spacing w:val="-6"/>
                <w:sz w:val="28"/>
                <w:szCs w:val="28"/>
              </w:rPr>
              <w:t>:</w:t>
            </w:r>
          </w:p>
        </w:tc>
        <w:tc>
          <w:tcPr>
            <w:tcW w:w="4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F34475" w:rsidRDefault="00C62F78"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2020 рік – 14 392</w:t>
            </w:r>
            <w:r w:rsidR="00BE1461" w:rsidRPr="00F34475">
              <w:rPr>
                <w:rFonts w:ascii="Times New Roman" w:hAnsi="Times New Roman"/>
                <w:sz w:val="28"/>
                <w:szCs w:val="28"/>
                <w:lang w:val="uk-UA"/>
              </w:rPr>
              <w:t xml:space="preserve"> 030</w:t>
            </w:r>
            <w:r w:rsidR="009C1597" w:rsidRPr="00F34475">
              <w:rPr>
                <w:rFonts w:ascii="Times New Roman" w:hAnsi="Times New Roman"/>
                <w:sz w:val="28"/>
                <w:szCs w:val="28"/>
                <w:lang w:val="uk-UA"/>
              </w:rPr>
              <w:t xml:space="preserve"> грн.</w:t>
            </w:r>
          </w:p>
          <w:p w:rsidR="009C1597" w:rsidRPr="00DF4F9F" w:rsidRDefault="00A129E6"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2021 рік – 22 2</w:t>
            </w:r>
            <w:r w:rsidR="0063170D" w:rsidRPr="00F34475">
              <w:rPr>
                <w:rFonts w:ascii="Times New Roman" w:hAnsi="Times New Roman"/>
                <w:sz w:val="28"/>
                <w:szCs w:val="28"/>
                <w:lang w:val="uk-UA"/>
              </w:rPr>
              <w:t>62</w:t>
            </w:r>
            <w:r w:rsidR="009C1597" w:rsidRPr="00F34475">
              <w:rPr>
                <w:rFonts w:ascii="Times New Roman" w:hAnsi="Times New Roman"/>
                <w:sz w:val="28"/>
                <w:szCs w:val="28"/>
                <w:lang w:val="uk-UA"/>
              </w:rPr>
              <w:t xml:space="preserve"> 820 грн.</w:t>
            </w:r>
          </w:p>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2022 рік – 11 111 000 грн.</w:t>
            </w:r>
          </w:p>
        </w:tc>
      </w:tr>
      <w:tr w:rsidR="009C1597" w:rsidRPr="00C62F78"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 к</w:t>
            </w:r>
            <w:proofErr w:type="spellStart"/>
            <w:r w:rsidRPr="00DF4F9F">
              <w:rPr>
                <w:rFonts w:ascii="Times New Roman" w:hAnsi="Times New Roman"/>
                <w:sz w:val="28"/>
                <w:szCs w:val="28"/>
              </w:rPr>
              <w:t>ошти</w:t>
            </w:r>
            <w:proofErr w:type="spellEnd"/>
            <w:r w:rsidRPr="00DF4F9F">
              <w:rPr>
                <w:rFonts w:ascii="Times New Roman" w:hAnsi="Times New Roman"/>
                <w:sz w:val="28"/>
                <w:szCs w:val="28"/>
              </w:rPr>
              <w:t xml:space="preserve"> бюджету</w:t>
            </w:r>
            <w:r w:rsidRPr="00DF4F9F">
              <w:rPr>
                <w:rFonts w:ascii="Times New Roman" w:hAnsi="Times New Roman"/>
                <w:sz w:val="28"/>
                <w:szCs w:val="28"/>
                <w:lang w:val="uk-UA"/>
              </w:rPr>
              <w:t xml:space="preserve"> Ніжинської міської об’єднаної територіальної громади</w:t>
            </w:r>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F34475" w:rsidRDefault="00C62F78"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2020 рік – 14 392</w:t>
            </w:r>
            <w:r w:rsidR="00BE1461" w:rsidRPr="00F34475">
              <w:rPr>
                <w:rFonts w:ascii="Times New Roman" w:hAnsi="Times New Roman"/>
                <w:sz w:val="28"/>
                <w:szCs w:val="28"/>
                <w:lang w:val="uk-UA"/>
              </w:rPr>
              <w:t xml:space="preserve"> 030</w:t>
            </w:r>
            <w:r w:rsidR="009C1597" w:rsidRPr="00F34475">
              <w:rPr>
                <w:rFonts w:ascii="Times New Roman" w:hAnsi="Times New Roman"/>
                <w:sz w:val="28"/>
                <w:szCs w:val="28"/>
                <w:lang w:val="uk-UA"/>
              </w:rPr>
              <w:t xml:space="preserve"> грн.</w:t>
            </w:r>
          </w:p>
          <w:p w:rsidR="009C1597" w:rsidRPr="00DF4F9F" w:rsidRDefault="00A129E6" w:rsidP="009C1597">
            <w:pPr>
              <w:spacing w:after="0" w:line="240" w:lineRule="auto"/>
              <w:jc w:val="center"/>
              <w:rPr>
                <w:rFonts w:ascii="Times New Roman" w:hAnsi="Times New Roman"/>
                <w:sz w:val="28"/>
                <w:szCs w:val="28"/>
                <w:lang w:val="uk-UA"/>
              </w:rPr>
            </w:pPr>
            <w:r w:rsidRPr="00F34475">
              <w:rPr>
                <w:rFonts w:ascii="Times New Roman" w:hAnsi="Times New Roman"/>
                <w:sz w:val="28"/>
                <w:szCs w:val="28"/>
                <w:lang w:val="uk-UA"/>
              </w:rPr>
              <w:t>2021 рік – 22 2</w:t>
            </w:r>
            <w:r w:rsidR="0063170D" w:rsidRPr="00F34475">
              <w:rPr>
                <w:rFonts w:ascii="Times New Roman" w:hAnsi="Times New Roman"/>
                <w:sz w:val="28"/>
                <w:szCs w:val="28"/>
                <w:lang w:val="uk-UA"/>
              </w:rPr>
              <w:t>62</w:t>
            </w:r>
            <w:r w:rsidR="009C1597" w:rsidRPr="00F34475">
              <w:rPr>
                <w:rFonts w:ascii="Times New Roman" w:hAnsi="Times New Roman"/>
                <w:sz w:val="28"/>
                <w:szCs w:val="28"/>
                <w:lang w:val="uk-UA"/>
              </w:rPr>
              <w:t> 820 грн.</w:t>
            </w:r>
          </w:p>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2022 рік – 11 111 000 грн.</w:t>
            </w:r>
          </w:p>
        </w:tc>
      </w:tr>
      <w:tr w:rsidR="009C1597" w:rsidRPr="00DF4F9F" w:rsidTr="009C1597">
        <w:tc>
          <w:tcPr>
            <w:tcW w:w="671"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10.1</w:t>
            </w:r>
          </w:p>
        </w:tc>
        <w:tc>
          <w:tcPr>
            <w:tcW w:w="468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 к</w:t>
            </w:r>
            <w:proofErr w:type="spellStart"/>
            <w:r w:rsidRPr="00DF4F9F">
              <w:rPr>
                <w:rFonts w:ascii="Times New Roman" w:hAnsi="Times New Roman"/>
                <w:sz w:val="28"/>
                <w:szCs w:val="28"/>
              </w:rPr>
              <w:t>ошти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інших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джерел</w:t>
            </w:r>
            <w:proofErr w:type="spellEnd"/>
          </w:p>
        </w:tc>
        <w:tc>
          <w:tcPr>
            <w:tcW w:w="4714"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sz w:val="28"/>
                <w:szCs w:val="28"/>
                <w:lang w:val="uk-UA"/>
              </w:rPr>
              <w:t>-</w:t>
            </w:r>
          </w:p>
        </w:tc>
      </w:tr>
    </w:tbl>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ind w:right="-6" w:firstLine="902"/>
        <w:rPr>
          <w:rFonts w:ascii="Times New Roman" w:hAnsi="Times New Roman"/>
          <w:sz w:val="28"/>
          <w:szCs w:val="28"/>
        </w:rPr>
      </w:pPr>
      <w:r w:rsidRPr="00DF4F9F">
        <w:rPr>
          <w:rFonts w:ascii="Times New Roman" w:hAnsi="Times New Roman"/>
          <w:b/>
          <w:sz w:val="28"/>
          <w:szCs w:val="28"/>
          <w:u w:val="single"/>
        </w:rPr>
        <w:t xml:space="preserve"> </w:t>
      </w:r>
      <w:r w:rsidRPr="00DF4F9F">
        <w:rPr>
          <w:rFonts w:ascii="Times New Roman" w:hAnsi="Times New Roman"/>
          <w:b/>
          <w:sz w:val="28"/>
          <w:szCs w:val="28"/>
          <w:u w:val="single"/>
          <w:lang w:val="uk-UA"/>
        </w:rPr>
        <w:t xml:space="preserve">ІІ. </w:t>
      </w:r>
      <w:proofErr w:type="spellStart"/>
      <w:r w:rsidRPr="00DF4F9F">
        <w:rPr>
          <w:rFonts w:ascii="Times New Roman" w:hAnsi="Times New Roman"/>
          <w:b/>
          <w:sz w:val="28"/>
          <w:szCs w:val="28"/>
          <w:u w:val="single"/>
        </w:rPr>
        <w:t>Визначення</w:t>
      </w:r>
      <w:proofErr w:type="spellEnd"/>
      <w:r w:rsidRPr="00DF4F9F">
        <w:rPr>
          <w:rFonts w:ascii="Times New Roman" w:hAnsi="Times New Roman"/>
          <w:b/>
          <w:sz w:val="28"/>
          <w:szCs w:val="28"/>
          <w:u w:val="single"/>
        </w:rPr>
        <w:t xml:space="preserve"> проблем, на </w:t>
      </w:r>
      <w:proofErr w:type="spellStart"/>
      <w:r w:rsidRPr="00DF4F9F">
        <w:rPr>
          <w:rFonts w:ascii="Times New Roman" w:hAnsi="Times New Roman"/>
          <w:b/>
          <w:sz w:val="28"/>
          <w:szCs w:val="28"/>
          <w:u w:val="single"/>
        </w:rPr>
        <w:t>розв’язання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яких</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спрямована</w:t>
      </w:r>
      <w:proofErr w:type="spellEnd"/>
      <w:r w:rsidRPr="00DF4F9F">
        <w:rPr>
          <w:rFonts w:ascii="Times New Roman" w:hAnsi="Times New Roman"/>
          <w:b/>
          <w:sz w:val="28"/>
          <w:szCs w:val="28"/>
          <w:u w:val="single"/>
          <w:lang w:val="uk-UA"/>
        </w:rPr>
        <w:t xml:space="preserve"> </w:t>
      </w:r>
      <w:r w:rsidRPr="00DF4F9F">
        <w:rPr>
          <w:rFonts w:ascii="Times New Roman" w:hAnsi="Times New Roman"/>
          <w:b/>
          <w:sz w:val="28"/>
          <w:szCs w:val="28"/>
          <w:u w:val="single"/>
        </w:rPr>
        <w:t>программа</w:t>
      </w:r>
    </w:p>
    <w:p w:rsidR="009C1597" w:rsidRPr="00DF4F9F" w:rsidRDefault="009C1597" w:rsidP="009C1597">
      <w:pPr>
        <w:spacing w:after="0" w:line="240" w:lineRule="auto"/>
        <w:ind w:right="-6" w:firstLine="902"/>
        <w:rPr>
          <w:rFonts w:ascii="Times New Roman" w:hAnsi="Times New Roman"/>
          <w:b/>
          <w:sz w:val="28"/>
          <w:szCs w:val="28"/>
          <w:u w:val="single"/>
          <w:lang w:val="uk-UA"/>
        </w:rPr>
      </w:pPr>
    </w:p>
    <w:p w:rsidR="009C1597" w:rsidRPr="00DF4F9F" w:rsidRDefault="009C1597" w:rsidP="009C1597">
      <w:pPr>
        <w:autoSpaceDE w:val="0"/>
        <w:spacing w:after="0" w:line="240" w:lineRule="auto"/>
        <w:jc w:val="both"/>
        <w:rPr>
          <w:rFonts w:ascii="Times New Roman" w:hAnsi="Times New Roman"/>
          <w:sz w:val="28"/>
          <w:szCs w:val="28"/>
        </w:rPr>
      </w:pPr>
      <w:r w:rsidRPr="00DF4F9F">
        <w:rPr>
          <w:rFonts w:ascii="Times New Roman" w:hAnsi="Times New Roman"/>
          <w:sz w:val="28"/>
          <w:szCs w:val="28"/>
        </w:rPr>
        <w:tab/>
      </w:r>
      <w:proofErr w:type="spellStart"/>
      <w:r w:rsidRPr="00DF4F9F">
        <w:rPr>
          <w:rFonts w:ascii="Times New Roman" w:hAnsi="Times New Roman"/>
          <w:sz w:val="28"/>
          <w:szCs w:val="28"/>
        </w:rPr>
        <w:t>Громадяни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незалежно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від</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місця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проживання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мають</w:t>
      </w:r>
      <w:proofErr w:type="spellEnd"/>
      <w:r w:rsidRPr="00DF4F9F">
        <w:rPr>
          <w:rFonts w:ascii="Times New Roman" w:hAnsi="Times New Roman"/>
          <w:sz w:val="28"/>
          <w:szCs w:val="28"/>
        </w:rPr>
        <w:t xml:space="preserve"> право на </w:t>
      </w:r>
      <w:proofErr w:type="spellStart"/>
      <w:r w:rsidRPr="00DF4F9F">
        <w:rPr>
          <w:rFonts w:ascii="Times New Roman" w:hAnsi="Times New Roman"/>
          <w:sz w:val="28"/>
          <w:szCs w:val="28"/>
        </w:rPr>
        <w:t>отримання</w:t>
      </w:r>
      <w:proofErr w:type="spellEnd"/>
      <w:r w:rsidRPr="00DF4F9F">
        <w:rPr>
          <w:rFonts w:ascii="Times New Roman" w:hAnsi="Times New Roman"/>
          <w:sz w:val="28"/>
          <w:szCs w:val="28"/>
        </w:rPr>
        <w:t xml:space="preserve"> в </w:t>
      </w:r>
      <w:proofErr w:type="spellStart"/>
      <w:r w:rsidRPr="00DF4F9F">
        <w:rPr>
          <w:rFonts w:ascii="Times New Roman" w:hAnsi="Times New Roman"/>
          <w:sz w:val="28"/>
          <w:szCs w:val="28"/>
        </w:rPr>
        <w:t>усіх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лікувально-профілактичних</w:t>
      </w:r>
      <w:proofErr w:type="spellEnd"/>
      <w:r w:rsidRPr="00DF4F9F">
        <w:rPr>
          <w:rFonts w:ascii="Times New Roman" w:hAnsi="Times New Roman"/>
          <w:sz w:val="28"/>
          <w:szCs w:val="28"/>
        </w:rPr>
        <w:t xml:space="preserve"> закладах </w:t>
      </w:r>
      <w:proofErr w:type="spellStart"/>
      <w:r w:rsidRPr="00DF4F9F">
        <w:rPr>
          <w:rFonts w:ascii="Times New Roman" w:hAnsi="Times New Roman"/>
          <w:sz w:val="28"/>
          <w:szCs w:val="28"/>
        </w:rPr>
        <w:t>системи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охорони</w:t>
      </w:r>
      <w:proofErr w:type="spellEnd"/>
      <w:r w:rsidRPr="00DF4F9F">
        <w:rPr>
          <w:rFonts w:ascii="Times New Roman" w:hAnsi="Times New Roman"/>
          <w:sz w:val="28"/>
          <w:szCs w:val="28"/>
        </w:rPr>
        <w:t xml:space="preserve"> </w:t>
      </w:r>
      <w:proofErr w:type="spellStart"/>
      <w:proofErr w:type="gramStart"/>
      <w:r w:rsidRPr="00DF4F9F">
        <w:rPr>
          <w:rFonts w:ascii="Times New Roman" w:hAnsi="Times New Roman"/>
          <w:sz w:val="28"/>
          <w:szCs w:val="28"/>
        </w:rPr>
        <w:t>здоров’я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гарантований</w:t>
      </w:r>
      <w:proofErr w:type="spellEnd"/>
      <w:proofErr w:type="gramEnd"/>
      <w:r w:rsidRPr="00DF4F9F">
        <w:rPr>
          <w:rFonts w:ascii="Times New Roman" w:hAnsi="Times New Roman"/>
          <w:sz w:val="28"/>
          <w:szCs w:val="28"/>
        </w:rPr>
        <w:t xml:space="preserve"> </w:t>
      </w:r>
      <w:proofErr w:type="spellStart"/>
      <w:r w:rsidRPr="00DF4F9F">
        <w:rPr>
          <w:rFonts w:ascii="Times New Roman" w:hAnsi="Times New Roman"/>
          <w:sz w:val="28"/>
          <w:szCs w:val="28"/>
        </w:rPr>
        <w:t>рівень</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який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визначений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постановою</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Кабінету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Міністрів</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від</w:t>
      </w:r>
      <w:proofErr w:type="spellEnd"/>
      <w:r w:rsidRPr="00DF4F9F">
        <w:rPr>
          <w:rFonts w:ascii="Times New Roman" w:hAnsi="Times New Roman"/>
          <w:sz w:val="28"/>
          <w:szCs w:val="28"/>
        </w:rPr>
        <w:t xml:space="preserve"> 11.07.2002 року № 955 “Про </w:t>
      </w:r>
      <w:proofErr w:type="spellStart"/>
      <w:r w:rsidRPr="00DF4F9F">
        <w:rPr>
          <w:rFonts w:ascii="Times New Roman" w:hAnsi="Times New Roman"/>
          <w:sz w:val="28"/>
          <w:szCs w:val="28"/>
        </w:rPr>
        <w:t>затвердження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програми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надання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громадянам</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державної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безоплатної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Однак</w:t>
      </w:r>
      <w:proofErr w:type="spellEnd"/>
      <w:r w:rsidRPr="00DF4F9F">
        <w:rPr>
          <w:rFonts w:ascii="Times New Roman" w:hAnsi="Times New Roman"/>
          <w:sz w:val="28"/>
          <w:szCs w:val="28"/>
        </w:rPr>
        <w:t xml:space="preserve">, на </w:t>
      </w:r>
      <w:proofErr w:type="spellStart"/>
      <w:r w:rsidRPr="00DF4F9F">
        <w:rPr>
          <w:rFonts w:ascii="Times New Roman" w:hAnsi="Times New Roman"/>
          <w:sz w:val="28"/>
          <w:szCs w:val="28"/>
        </w:rPr>
        <w:t>сьогодні</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медичне</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обслуговування</w:t>
      </w:r>
      <w:proofErr w:type="spellEnd"/>
      <w:r w:rsidRPr="00DF4F9F">
        <w:rPr>
          <w:rFonts w:ascii="Times New Roman" w:hAnsi="Times New Roman"/>
          <w:sz w:val="28"/>
          <w:szCs w:val="28"/>
        </w:rPr>
        <w:t xml:space="preserve"> не </w:t>
      </w:r>
      <w:proofErr w:type="spellStart"/>
      <w:r w:rsidRPr="00DF4F9F">
        <w:rPr>
          <w:rFonts w:ascii="Times New Roman" w:hAnsi="Times New Roman"/>
          <w:sz w:val="28"/>
          <w:szCs w:val="28"/>
        </w:rPr>
        <w:t>дає</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можливості</w:t>
      </w:r>
      <w:proofErr w:type="spellEnd"/>
      <w:r w:rsidRPr="00DF4F9F">
        <w:rPr>
          <w:rFonts w:ascii="Times New Roman" w:hAnsi="Times New Roman"/>
          <w:sz w:val="28"/>
          <w:szCs w:val="28"/>
        </w:rPr>
        <w:t xml:space="preserve"> кожному </w:t>
      </w:r>
      <w:proofErr w:type="spellStart"/>
      <w:r w:rsidRPr="00DF4F9F">
        <w:rPr>
          <w:rFonts w:ascii="Times New Roman" w:hAnsi="Times New Roman"/>
          <w:sz w:val="28"/>
          <w:szCs w:val="28"/>
        </w:rPr>
        <w:t>громадянину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реалізувати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своє</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гарантоване</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статтею</w:t>
      </w:r>
      <w:proofErr w:type="spellEnd"/>
      <w:r w:rsidRPr="00DF4F9F">
        <w:rPr>
          <w:rFonts w:ascii="Times New Roman" w:hAnsi="Times New Roman"/>
          <w:sz w:val="28"/>
          <w:szCs w:val="28"/>
        </w:rPr>
        <w:t xml:space="preserve"> 49 </w:t>
      </w:r>
      <w:proofErr w:type="spellStart"/>
      <w:r w:rsidRPr="00DF4F9F">
        <w:rPr>
          <w:rFonts w:ascii="Times New Roman" w:hAnsi="Times New Roman"/>
          <w:sz w:val="28"/>
          <w:szCs w:val="28"/>
        </w:rPr>
        <w:t>Конституції</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України</w:t>
      </w:r>
      <w:proofErr w:type="spellEnd"/>
      <w:r w:rsidRPr="00DF4F9F">
        <w:rPr>
          <w:rFonts w:ascii="Times New Roman" w:hAnsi="Times New Roman"/>
          <w:sz w:val="28"/>
          <w:szCs w:val="28"/>
        </w:rPr>
        <w:t xml:space="preserve">, право на </w:t>
      </w:r>
      <w:proofErr w:type="spellStart"/>
      <w:r w:rsidRPr="00DF4F9F">
        <w:rPr>
          <w:rFonts w:ascii="Times New Roman" w:hAnsi="Times New Roman"/>
          <w:sz w:val="28"/>
          <w:szCs w:val="28"/>
        </w:rPr>
        <w:t>охорону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здоров’я</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медичну</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допомогу</w:t>
      </w:r>
      <w:proofErr w:type="spellEnd"/>
      <w:r w:rsidRPr="00DF4F9F">
        <w:rPr>
          <w:rFonts w:ascii="Times New Roman" w:hAnsi="Times New Roman"/>
          <w:sz w:val="28"/>
          <w:szCs w:val="28"/>
        </w:rPr>
        <w:t xml:space="preserve"> та </w:t>
      </w:r>
      <w:proofErr w:type="spellStart"/>
      <w:r w:rsidRPr="00DF4F9F">
        <w:rPr>
          <w:rFonts w:ascii="Times New Roman" w:hAnsi="Times New Roman"/>
          <w:sz w:val="28"/>
          <w:szCs w:val="28"/>
        </w:rPr>
        <w:t>медичне</w:t>
      </w:r>
      <w:proofErr w:type="spellEnd"/>
      <w:r w:rsidRPr="00DF4F9F">
        <w:rPr>
          <w:rFonts w:ascii="Times New Roman" w:hAnsi="Times New Roman"/>
          <w:sz w:val="28"/>
          <w:szCs w:val="28"/>
        </w:rPr>
        <w:t xml:space="preserve"> </w:t>
      </w:r>
      <w:proofErr w:type="spellStart"/>
      <w:proofErr w:type="gramStart"/>
      <w:r w:rsidRPr="00DF4F9F">
        <w:rPr>
          <w:rFonts w:ascii="Times New Roman" w:hAnsi="Times New Roman"/>
          <w:sz w:val="28"/>
          <w:szCs w:val="28"/>
        </w:rPr>
        <w:t>страхування</w:t>
      </w:r>
      <w:proofErr w:type="spellEnd"/>
      <w:r w:rsidRPr="00DF4F9F">
        <w:rPr>
          <w:rFonts w:ascii="Times New Roman" w:hAnsi="Times New Roman"/>
          <w:sz w:val="28"/>
          <w:szCs w:val="28"/>
        </w:rPr>
        <w:t xml:space="preserve"> .</w:t>
      </w:r>
      <w:proofErr w:type="gramEnd"/>
      <w:r w:rsidRPr="00DF4F9F">
        <w:rPr>
          <w:rFonts w:ascii="Times New Roman" w:hAnsi="Times New Roman"/>
          <w:sz w:val="28"/>
          <w:szCs w:val="28"/>
        </w:rPr>
        <w:t xml:space="preserve"> </w:t>
      </w:r>
      <w:proofErr w:type="spellStart"/>
      <w:r w:rsidRPr="00DF4F9F">
        <w:rPr>
          <w:rFonts w:ascii="Times New Roman" w:hAnsi="Times New Roman"/>
          <w:sz w:val="28"/>
          <w:szCs w:val="28"/>
        </w:rPr>
        <w:t>Згідно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цієї</w:t>
      </w:r>
      <w:proofErr w:type="spellEnd"/>
      <w:r w:rsidRPr="00DF4F9F">
        <w:rPr>
          <w:rFonts w:ascii="Times New Roman" w:hAnsi="Times New Roman"/>
          <w:sz w:val="28"/>
          <w:szCs w:val="28"/>
        </w:rPr>
        <w:t xml:space="preserve"> ж </w:t>
      </w:r>
      <w:proofErr w:type="spellStart"/>
      <w:r w:rsidRPr="00DF4F9F">
        <w:rPr>
          <w:rFonts w:ascii="Times New Roman" w:hAnsi="Times New Roman"/>
          <w:sz w:val="28"/>
          <w:szCs w:val="28"/>
        </w:rPr>
        <w:t>статті</w:t>
      </w:r>
      <w:proofErr w:type="spellEnd"/>
      <w:r w:rsidRPr="00DF4F9F">
        <w:rPr>
          <w:rFonts w:ascii="Times New Roman" w:hAnsi="Times New Roman"/>
          <w:sz w:val="28"/>
          <w:szCs w:val="28"/>
        </w:rPr>
        <w:t xml:space="preserve">, держава </w:t>
      </w:r>
      <w:proofErr w:type="spellStart"/>
      <w:r w:rsidRPr="00DF4F9F">
        <w:rPr>
          <w:rFonts w:ascii="Times New Roman" w:hAnsi="Times New Roman"/>
          <w:sz w:val="28"/>
          <w:szCs w:val="28"/>
        </w:rPr>
        <w:t>зобов’язана</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створювати</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умови</w:t>
      </w:r>
      <w:proofErr w:type="spellEnd"/>
      <w:r w:rsidRPr="00DF4F9F">
        <w:rPr>
          <w:rFonts w:ascii="Times New Roman" w:hAnsi="Times New Roman"/>
          <w:sz w:val="28"/>
          <w:szCs w:val="28"/>
        </w:rPr>
        <w:t xml:space="preserve"> для </w:t>
      </w:r>
      <w:proofErr w:type="spellStart"/>
      <w:r w:rsidRPr="00DF4F9F">
        <w:rPr>
          <w:rFonts w:ascii="Times New Roman" w:hAnsi="Times New Roman"/>
          <w:sz w:val="28"/>
          <w:szCs w:val="28"/>
        </w:rPr>
        <w:t>ефективного</w:t>
      </w:r>
      <w:proofErr w:type="spellEnd"/>
      <w:r w:rsidRPr="00DF4F9F">
        <w:rPr>
          <w:rFonts w:ascii="Times New Roman" w:hAnsi="Times New Roman"/>
          <w:sz w:val="28"/>
          <w:szCs w:val="28"/>
        </w:rPr>
        <w:t xml:space="preserve"> і доступного для </w:t>
      </w:r>
      <w:proofErr w:type="spellStart"/>
      <w:r w:rsidRPr="00DF4F9F">
        <w:rPr>
          <w:rFonts w:ascii="Times New Roman" w:hAnsi="Times New Roman"/>
          <w:sz w:val="28"/>
          <w:szCs w:val="28"/>
        </w:rPr>
        <w:t>всіх</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громадян</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медичного</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обслуговування</w:t>
      </w:r>
      <w:proofErr w:type="spellEnd"/>
      <w:r w:rsidRPr="00DF4F9F">
        <w:rPr>
          <w:rFonts w:ascii="Times New Roman" w:hAnsi="Times New Roman"/>
          <w:sz w:val="28"/>
          <w:szCs w:val="28"/>
        </w:rPr>
        <w:t>.</w:t>
      </w:r>
    </w:p>
    <w:p w:rsidR="009C1597" w:rsidRPr="00DF4F9F" w:rsidRDefault="009C1597" w:rsidP="009C1597">
      <w:pPr>
        <w:autoSpaceDE w:val="0"/>
        <w:spacing w:after="0" w:line="240" w:lineRule="auto"/>
        <w:jc w:val="both"/>
        <w:rPr>
          <w:rFonts w:ascii="Times New Roman" w:hAnsi="Times New Roman"/>
          <w:sz w:val="28"/>
          <w:szCs w:val="28"/>
          <w:lang w:val="uk-UA"/>
        </w:rPr>
      </w:pPr>
    </w:p>
    <w:p w:rsidR="009C1597" w:rsidRPr="00DF4F9F" w:rsidRDefault="009C1597" w:rsidP="009C1597">
      <w:pPr>
        <w:spacing w:after="0" w:line="240" w:lineRule="auto"/>
        <w:ind w:firstLine="902"/>
        <w:jc w:val="center"/>
        <w:rPr>
          <w:rFonts w:ascii="Times New Roman" w:hAnsi="Times New Roman"/>
          <w:sz w:val="28"/>
          <w:szCs w:val="28"/>
          <w:lang w:val="uk-UA"/>
        </w:rPr>
      </w:pPr>
      <w:r w:rsidRPr="00DF4F9F">
        <w:rPr>
          <w:rFonts w:ascii="Times New Roman" w:hAnsi="Times New Roman"/>
          <w:b/>
          <w:sz w:val="28"/>
          <w:szCs w:val="28"/>
          <w:u w:val="single"/>
          <w:lang w:val="uk-UA"/>
        </w:rPr>
        <w:t>ІІІ. Визначення мети програми</w:t>
      </w:r>
    </w:p>
    <w:p w:rsidR="009C1597" w:rsidRPr="00DF4F9F" w:rsidRDefault="009C1597" w:rsidP="009C1597">
      <w:pPr>
        <w:spacing w:after="0" w:line="240" w:lineRule="auto"/>
        <w:ind w:firstLine="902"/>
        <w:jc w:val="center"/>
        <w:rPr>
          <w:rFonts w:ascii="Times New Roman" w:hAnsi="Times New Roman"/>
          <w:b/>
          <w:sz w:val="28"/>
          <w:szCs w:val="28"/>
          <w:u w:val="single"/>
          <w:lang w:val="uk-UA"/>
        </w:rPr>
      </w:pPr>
    </w:p>
    <w:p w:rsidR="009C1597" w:rsidRPr="00DF4F9F" w:rsidRDefault="009C1597" w:rsidP="009C1597">
      <w:pPr>
        <w:pStyle w:val="1"/>
        <w:jc w:val="both"/>
        <w:rPr>
          <w:sz w:val="28"/>
          <w:szCs w:val="28"/>
          <w:lang w:val="uk-UA"/>
        </w:rPr>
      </w:pPr>
      <w:r w:rsidRPr="00DF4F9F">
        <w:rPr>
          <w:rFonts w:eastAsia="Times New Roman"/>
          <w:sz w:val="28"/>
          <w:szCs w:val="28"/>
          <w:lang w:val="uk-UA"/>
        </w:rPr>
        <w:t xml:space="preserve">         </w:t>
      </w:r>
      <w:r w:rsidRPr="00DF4F9F">
        <w:rPr>
          <w:sz w:val="28"/>
          <w:szCs w:val="28"/>
          <w:lang w:val="uk-UA"/>
        </w:rPr>
        <w:t>Метою програми є</w:t>
      </w:r>
      <w:r w:rsidRPr="00DF4F9F">
        <w:rPr>
          <w:sz w:val="28"/>
          <w:szCs w:val="28"/>
          <w:lang w:val="uk-UA" w:eastAsia="uk-UA"/>
        </w:rPr>
        <w:t xml:space="preserve"> </w:t>
      </w:r>
      <w:r w:rsidRPr="00DF4F9F">
        <w:rPr>
          <w:sz w:val="28"/>
          <w:szCs w:val="28"/>
          <w:lang w:val="uk-UA"/>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міста в напрямку підвищення стандартів життя, модернізації та зміцнення матеріально-технічної бази закладів охорони здоров’я району, оснащення їх необхідним обладнанням, поліпшення умов праці медичних працівників, що допоможе </w:t>
      </w:r>
      <w:r w:rsidRPr="00DF4F9F">
        <w:rPr>
          <w:sz w:val="28"/>
          <w:szCs w:val="28"/>
          <w:lang w:val="uk-UA" w:eastAsia="uk-UA"/>
        </w:rPr>
        <w:t>з</w:t>
      </w:r>
      <w:r w:rsidRPr="00DF4F9F">
        <w:rPr>
          <w:sz w:val="28"/>
          <w:szCs w:val="28"/>
          <w:lang w:val="uk-UA"/>
        </w:rPr>
        <w:t xml:space="preserve">абезпечити населення якісними медичними послугами. </w:t>
      </w:r>
    </w:p>
    <w:p w:rsidR="009C1597" w:rsidRPr="00DF4F9F" w:rsidRDefault="009C1597" w:rsidP="009C1597">
      <w:pPr>
        <w:pStyle w:val="1"/>
        <w:jc w:val="both"/>
        <w:rPr>
          <w:sz w:val="28"/>
          <w:szCs w:val="28"/>
          <w:lang w:val="uk-UA"/>
        </w:rPr>
      </w:pPr>
    </w:p>
    <w:p w:rsidR="009C1597" w:rsidRPr="00DF4F9F" w:rsidRDefault="009C1597" w:rsidP="009C1597">
      <w:pPr>
        <w:spacing w:after="0" w:line="240" w:lineRule="auto"/>
        <w:ind w:firstLine="708"/>
        <w:jc w:val="center"/>
        <w:rPr>
          <w:rFonts w:ascii="Times New Roman" w:hAnsi="Times New Roman"/>
          <w:sz w:val="28"/>
          <w:szCs w:val="28"/>
        </w:rPr>
      </w:pPr>
      <w:r w:rsidRPr="00DF4F9F">
        <w:rPr>
          <w:rFonts w:ascii="Times New Roman" w:hAnsi="Times New Roman"/>
          <w:b/>
          <w:sz w:val="28"/>
          <w:szCs w:val="28"/>
          <w:u w:val="single"/>
          <w:lang w:val="uk-UA"/>
        </w:rPr>
        <w:t>І</w:t>
      </w:r>
      <w:r w:rsidRPr="00DF4F9F">
        <w:rPr>
          <w:rFonts w:ascii="Times New Roman" w:hAnsi="Times New Roman"/>
          <w:b/>
          <w:sz w:val="28"/>
          <w:szCs w:val="28"/>
          <w:u w:val="single"/>
          <w:lang w:val="en-US"/>
        </w:rPr>
        <w:t>V</w:t>
      </w:r>
      <w:r w:rsidRPr="00DF4F9F">
        <w:rPr>
          <w:rFonts w:ascii="Times New Roman" w:hAnsi="Times New Roman"/>
          <w:b/>
          <w:sz w:val="28"/>
          <w:szCs w:val="28"/>
          <w:u w:val="single"/>
          <w:lang w:val="uk-UA"/>
        </w:rPr>
        <w:t xml:space="preserve">. </w:t>
      </w:r>
      <w:proofErr w:type="spellStart"/>
      <w:r w:rsidRPr="00DF4F9F">
        <w:rPr>
          <w:rFonts w:ascii="Times New Roman" w:hAnsi="Times New Roman"/>
          <w:b/>
          <w:sz w:val="28"/>
          <w:szCs w:val="28"/>
          <w:u w:val="single"/>
        </w:rPr>
        <w:t>Обгрунтування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шляхів</w:t>
      </w:r>
      <w:proofErr w:type="spellEnd"/>
      <w:r w:rsidRPr="00DF4F9F">
        <w:rPr>
          <w:rFonts w:ascii="Times New Roman" w:hAnsi="Times New Roman"/>
          <w:b/>
          <w:sz w:val="28"/>
          <w:szCs w:val="28"/>
          <w:u w:val="single"/>
        </w:rPr>
        <w:t xml:space="preserve"> і </w:t>
      </w:r>
      <w:proofErr w:type="spellStart"/>
      <w:r w:rsidRPr="00DF4F9F">
        <w:rPr>
          <w:rFonts w:ascii="Times New Roman" w:hAnsi="Times New Roman"/>
          <w:b/>
          <w:sz w:val="28"/>
          <w:szCs w:val="28"/>
          <w:u w:val="single"/>
        </w:rPr>
        <w:t>засобів</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розв’язання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проблеми</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обсягів</w:t>
      </w:r>
      <w:proofErr w:type="spellEnd"/>
      <w:r w:rsidRPr="00DF4F9F">
        <w:rPr>
          <w:rFonts w:ascii="Times New Roman" w:hAnsi="Times New Roman"/>
          <w:b/>
          <w:sz w:val="28"/>
          <w:szCs w:val="28"/>
          <w:u w:val="single"/>
        </w:rPr>
        <w:t xml:space="preserve"> та </w:t>
      </w:r>
      <w:proofErr w:type="spellStart"/>
      <w:r w:rsidRPr="00DF4F9F">
        <w:rPr>
          <w:rFonts w:ascii="Times New Roman" w:hAnsi="Times New Roman"/>
          <w:b/>
          <w:sz w:val="28"/>
          <w:szCs w:val="28"/>
          <w:u w:val="single"/>
        </w:rPr>
        <w:t>джерел</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фінансування</w:t>
      </w:r>
      <w:proofErr w:type="spellEnd"/>
      <w:r w:rsidRPr="00DF4F9F">
        <w:rPr>
          <w:rFonts w:ascii="Times New Roman" w:hAnsi="Times New Roman"/>
          <w:b/>
          <w:sz w:val="28"/>
          <w:szCs w:val="28"/>
          <w:u w:val="single"/>
        </w:rPr>
        <w:t xml:space="preserve">, строки </w:t>
      </w:r>
      <w:proofErr w:type="spellStart"/>
      <w:r w:rsidRPr="00DF4F9F">
        <w:rPr>
          <w:rFonts w:ascii="Times New Roman" w:hAnsi="Times New Roman"/>
          <w:b/>
          <w:sz w:val="28"/>
          <w:szCs w:val="28"/>
          <w:u w:val="single"/>
        </w:rPr>
        <w:t>виконання</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Програми</w:t>
      </w:r>
      <w:proofErr w:type="spellEnd"/>
      <w:r w:rsidRPr="00DF4F9F">
        <w:rPr>
          <w:rFonts w:ascii="Times New Roman" w:hAnsi="Times New Roman"/>
          <w:sz w:val="28"/>
          <w:szCs w:val="28"/>
          <w:lang w:val="uk-UA"/>
        </w:rPr>
        <w:t xml:space="preserve"> </w:t>
      </w:r>
    </w:p>
    <w:p w:rsidR="009C1597" w:rsidRPr="00DF4F9F" w:rsidRDefault="009C1597" w:rsidP="009C1597">
      <w:pPr>
        <w:spacing w:after="0" w:line="240" w:lineRule="auto"/>
        <w:ind w:firstLine="708"/>
        <w:jc w:val="center"/>
        <w:rPr>
          <w:rFonts w:ascii="Times New Roman" w:hAnsi="Times New Roman"/>
          <w:sz w:val="28"/>
          <w:szCs w:val="28"/>
        </w:rPr>
      </w:pPr>
    </w:p>
    <w:p w:rsidR="009C1597" w:rsidRPr="00DF4F9F" w:rsidRDefault="009C1597" w:rsidP="009C1597">
      <w:pPr>
        <w:spacing w:after="0" w:line="240" w:lineRule="auto"/>
        <w:ind w:firstLine="709"/>
        <w:jc w:val="both"/>
        <w:rPr>
          <w:rFonts w:ascii="Times New Roman" w:hAnsi="Times New Roman"/>
          <w:sz w:val="28"/>
          <w:szCs w:val="28"/>
        </w:rPr>
      </w:pPr>
      <w:r w:rsidRPr="00DF4F9F">
        <w:rPr>
          <w:rFonts w:ascii="Times New Roman" w:hAnsi="Times New Roman"/>
          <w:sz w:val="28"/>
          <w:szCs w:val="28"/>
          <w:lang w:val="uk-UA"/>
        </w:rPr>
        <w:t xml:space="preserve">Фінансування Програми у 2020-22роках здійснюватиметься у межах асигнувань, передбачених на охорону здоров’я в бюджеті Ніжинської міської об’єднаної територіальної громади та спонсорських внесків. </w:t>
      </w:r>
    </w:p>
    <w:p w:rsidR="009C1597" w:rsidRPr="00DF4F9F" w:rsidRDefault="009C1597" w:rsidP="009C1597">
      <w:pPr>
        <w:spacing w:after="0" w:line="240" w:lineRule="auto"/>
        <w:jc w:val="both"/>
        <w:rPr>
          <w:rFonts w:ascii="Times New Roman" w:hAnsi="Times New Roman"/>
          <w:sz w:val="28"/>
          <w:szCs w:val="28"/>
        </w:rPr>
      </w:pPr>
      <w:r w:rsidRPr="00DF4F9F">
        <w:rPr>
          <w:rFonts w:ascii="Times New Roman" w:hAnsi="Times New Roman"/>
          <w:sz w:val="28"/>
          <w:szCs w:val="28"/>
          <w:lang w:val="uk-UA"/>
        </w:rPr>
        <w:t>Обсяг фінансування «Міської цільової Програми Забезпечення медичним обладнанням» визначається щороку, виходячи з конкретних завдань та реальних можливостей.</w:t>
      </w:r>
      <w:r w:rsidRPr="00DF4F9F">
        <w:rPr>
          <w:rFonts w:ascii="Times New Roman" w:hAnsi="Times New Roman"/>
          <w:color w:val="008080"/>
          <w:sz w:val="28"/>
          <w:szCs w:val="28"/>
          <w:lang w:val="uk-UA"/>
        </w:rPr>
        <w:t xml:space="preserve"> </w:t>
      </w:r>
    </w:p>
    <w:p w:rsidR="009C1597" w:rsidRPr="00DF4F9F" w:rsidRDefault="009C1597" w:rsidP="009C1597">
      <w:pPr>
        <w:spacing w:after="0" w:line="240" w:lineRule="auto"/>
        <w:jc w:val="both"/>
        <w:rPr>
          <w:rFonts w:ascii="Times New Roman" w:hAnsi="Times New Roman"/>
          <w:sz w:val="28"/>
          <w:szCs w:val="28"/>
        </w:rPr>
      </w:pPr>
      <w:r w:rsidRPr="00DF4F9F">
        <w:rPr>
          <w:rFonts w:ascii="Times New Roman" w:hAnsi="Times New Roman"/>
          <w:b/>
          <w:sz w:val="28"/>
          <w:szCs w:val="28"/>
          <w:lang w:val="uk-UA"/>
        </w:rPr>
        <w:t xml:space="preserve"> </w:t>
      </w:r>
    </w:p>
    <w:tbl>
      <w:tblPr>
        <w:tblW w:w="9952" w:type="dxa"/>
        <w:tblInd w:w="108" w:type="dxa"/>
        <w:tblLayout w:type="fixed"/>
        <w:tblLook w:val="0000" w:firstRow="0" w:lastRow="0" w:firstColumn="0" w:lastColumn="0" w:noHBand="0" w:noVBand="0"/>
      </w:tblPr>
      <w:tblGrid>
        <w:gridCol w:w="3396"/>
        <w:gridCol w:w="2544"/>
        <w:gridCol w:w="2520"/>
        <w:gridCol w:w="1492"/>
      </w:tblGrid>
      <w:tr w:rsidR="009C1597" w:rsidRPr="00DF4F9F" w:rsidTr="009C1597">
        <w:trPr>
          <w:trHeight w:val="435"/>
        </w:trPr>
        <w:tc>
          <w:tcPr>
            <w:tcW w:w="3396" w:type="dxa"/>
            <w:vMerge w:val="restart"/>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b/>
                <w:sz w:val="28"/>
                <w:szCs w:val="28"/>
                <w:lang w:val="uk-UA"/>
              </w:rPr>
              <w:t xml:space="preserve">Обсяг коштів, які  пропонуються залучити на виконання програми </w:t>
            </w:r>
          </w:p>
        </w:tc>
        <w:tc>
          <w:tcPr>
            <w:tcW w:w="5064" w:type="dxa"/>
            <w:gridSpan w:val="2"/>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r w:rsidRPr="00DF4F9F">
              <w:rPr>
                <w:rFonts w:ascii="Times New Roman" w:hAnsi="Times New Roman"/>
                <w:b/>
                <w:sz w:val="28"/>
                <w:szCs w:val="28"/>
                <w:lang w:val="uk-UA"/>
              </w:rPr>
              <w:t>Етапи виконання програми</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pacing w:after="0" w:line="240" w:lineRule="auto"/>
              <w:jc w:val="center"/>
              <w:rPr>
                <w:rFonts w:ascii="Times New Roman" w:hAnsi="Times New Roman"/>
                <w:sz w:val="28"/>
                <w:szCs w:val="28"/>
              </w:rPr>
            </w:pPr>
          </w:p>
        </w:tc>
      </w:tr>
      <w:tr w:rsidR="009C1597" w:rsidRPr="00DF4F9F" w:rsidTr="009C1597">
        <w:trPr>
          <w:trHeight w:val="325"/>
        </w:trPr>
        <w:tc>
          <w:tcPr>
            <w:tcW w:w="3396" w:type="dxa"/>
            <w:vMerge/>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b/>
                <w:sz w:val="28"/>
                <w:szCs w:val="28"/>
                <w:lang w:val="uk-UA"/>
              </w:rPr>
            </w:pPr>
          </w:p>
        </w:tc>
        <w:tc>
          <w:tcPr>
            <w:tcW w:w="2544"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2020 рік</w:t>
            </w:r>
          </w:p>
        </w:tc>
        <w:tc>
          <w:tcPr>
            <w:tcW w:w="2520"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2021 рік</w:t>
            </w: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2022 рік</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Обсяг ресурсів, всього </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(тис. гривень)</w:t>
            </w:r>
          </w:p>
        </w:tc>
        <w:tc>
          <w:tcPr>
            <w:tcW w:w="2544" w:type="dxa"/>
            <w:tcBorders>
              <w:top w:val="single" w:sz="4" w:space="0" w:color="000000"/>
              <w:left w:val="single" w:sz="4" w:space="0" w:color="000000"/>
              <w:bottom w:val="single" w:sz="4" w:space="0" w:color="000000"/>
            </w:tcBorders>
            <w:shd w:val="clear" w:color="auto" w:fill="auto"/>
            <w:vAlign w:val="center"/>
          </w:tcPr>
          <w:p w:rsidR="009C1597" w:rsidRPr="00AC6100" w:rsidRDefault="00AC6100" w:rsidP="009C1597">
            <w:pPr>
              <w:spacing w:after="0" w:line="240" w:lineRule="auto"/>
              <w:jc w:val="center"/>
              <w:rPr>
                <w:rFonts w:ascii="Times New Roman" w:hAnsi="Times New Roman"/>
                <w:sz w:val="28"/>
                <w:szCs w:val="28"/>
              </w:rPr>
            </w:pPr>
            <w:r w:rsidRPr="00AC6100">
              <w:rPr>
                <w:rFonts w:ascii="Times New Roman" w:hAnsi="Times New Roman"/>
                <w:b/>
                <w:sz w:val="28"/>
                <w:szCs w:val="28"/>
                <w:lang w:val="uk-UA"/>
              </w:rPr>
              <w:t>14 392</w:t>
            </w:r>
            <w:r w:rsidR="00BE1461" w:rsidRPr="00AC6100">
              <w:rPr>
                <w:rFonts w:ascii="Times New Roman" w:hAnsi="Times New Roman"/>
                <w:b/>
                <w:sz w:val="28"/>
                <w:szCs w:val="28"/>
                <w:lang w:val="uk-UA"/>
              </w:rPr>
              <w:t xml:space="preserve"> 030</w:t>
            </w:r>
          </w:p>
        </w:tc>
        <w:tc>
          <w:tcPr>
            <w:tcW w:w="2520" w:type="dxa"/>
            <w:tcBorders>
              <w:top w:val="single" w:sz="4" w:space="0" w:color="000000"/>
              <w:left w:val="single" w:sz="4" w:space="0" w:color="000000"/>
              <w:bottom w:val="single" w:sz="4" w:space="0" w:color="000000"/>
            </w:tcBorders>
            <w:shd w:val="clear" w:color="auto" w:fill="auto"/>
            <w:vAlign w:val="center"/>
          </w:tcPr>
          <w:p w:rsidR="009C1597" w:rsidRPr="00AC6100" w:rsidRDefault="00A129E6" w:rsidP="009C1597">
            <w:pPr>
              <w:spacing w:after="0" w:line="240" w:lineRule="auto"/>
              <w:ind w:hanging="108"/>
              <w:jc w:val="center"/>
              <w:rPr>
                <w:rFonts w:ascii="Times New Roman" w:hAnsi="Times New Roman"/>
                <w:sz w:val="28"/>
                <w:szCs w:val="28"/>
                <w:lang w:val="uk-UA"/>
              </w:rPr>
            </w:pPr>
            <w:r w:rsidRPr="00AC6100">
              <w:rPr>
                <w:rFonts w:ascii="Times New Roman" w:hAnsi="Times New Roman"/>
                <w:b/>
                <w:bCs/>
                <w:sz w:val="28"/>
                <w:szCs w:val="28"/>
                <w:lang w:val="uk-UA"/>
              </w:rPr>
              <w:t>22 2</w:t>
            </w:r>
            <w:r w:rsidR="0063170D" w:rsidRPr="00AC6100">
              <w:rPr>
                <w:rFonts w:ascii="Times New Roman" w:hAnsi="Times New Roman"/>
                <w:b/>
                <w:bCs/>
                <w:sz w:val="28"/>
                <w:szCs w:val="28"/>
                <w:lang w:val="uk-UA"/>
              </w:rPr>
              <w:t>62</w:t>
            </w:r>
            <w:r w:rsidR="009C1597" w:rsidRPr="00AC6100">
              <w:rPr>
                <w:rFonts w:ascii="Times New Roman" w:hAnsi="Times New Roman"/>
                <w:b/>
                <w:bCs/>
                <w:sz w:val="28"/>
                <w:szCs w:val="28"/>
                <w:lang w:val="uk-UA"/>
              </w:rPr>
              <w:t xml:space="preserve"> 820</w:t>
            </w:r>
            <w:r w:rsidR="009C1597" w:rsidRPr="00AC6100">
              <w:rPr>
                <w:rFonts w:ascii="Times New Roman" w:hAnsi="Times New Roman"/>
                <w:b/>
                <w:bCs/>
                <w:sz w:val="28"/>
                <w:szCs w:val="28"/>
              </w:rPr>
              <w:t xml:space="preserve"> </w:t>
            </w:r>
            <w:r w:rsidR="009C1597" w:rsidRPr="00AC6100">
              <w:rPr>
                <w:rFonts w:ascii="Times New Roman" w:hAnsi="Times New Roman"/>
                <w:b/>
                <w:bCs/>
                <w:sz w:val="28"/>
                <w:szCs w:val="28"/>
                <w:lang w:val="uk-UA"/>
              </w:rPr>
              <w:t>000</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DF4F9F" w:rsidRDefault="009C1597" w:rsidP="009C1597">
            <w:pPr>
              <w:spacing w:after="0" w:line="240" w:lineRule="auto"/>
              <w:ind w:left="-108"/>
              <w:jc w:val="center"/>
              <w:rPr>
                <w:rFonts w:ascii="Times New Roman" w:hAnsi="Times New Roman"/>
                <w:sz w:val="28"/>
                <w:szCs w:val="28"/>
              </w:rPr>
            </w:pPr>
            <w:r w:rsidRPr="00DF4F9F">
              <w:rPr>
                <w:rFonts w:ascii="Times New Roman" w:hAnsi="Times New Roman"/>
                <w:b/>
                <w:sz w:val="28"/>
                <w:szCs w:val="28"/>
                <w:lang w:val="uk-UA"/>
              </w:rPr>
              <w:t>11 111 000</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у тому числі: </w:t>
            </w:r>
          </w:p>
        </w:tc>
        <w:tc>
          <w:tcPr>
            <w:tcW w:w="2544"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9C1597" w:rsidRPr="00AC6100" w:rsidRDefault="009C1597" w:rsidP="009C1597">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highlight w:val="yellow"/>
                <w:lang w:val="uk-UA"/>
              </w:rPr>
            </w:pP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кошти бюджету Ніжинської міської об’єднаної територіальної громади</w:t>
            </w:r>
          </w:p>
        </w:tc>
        <w:tc>
          <w:tcPr>
            <w:tcW w:w="2544" w:type="dxa"/>
            <w:tcBorders>
              <w:top w:val="single" w:sz="4" w:space="0" w:color="000000"/>
              <w:left w:val="single" w:sz="4" w:space="0" w:color="000000"/>
              <w:bottom w:val="single" w:sz="4" w:space="0" w:color="000000"/>
            </w:tcBorders>
            <w:shd w:val="clear" w:color="auto" w:fill="auto"/>
            <w:vAlign w:val="center"/>
          </w:tcPr>
          <w:p w:rsidR="009C1597" w:rsidRPr="00AC6100" w:rsidRDefault="00AC6100" w:rsidP="009C1597">
            <w:pPr>
              <w:spacing w:after="0" w:line="240" w:lineRule="auto"/>
              <w:jc w:val="center"/>
              <w:rPr>
                <w:rFonts w:ascii="Times New Roman" w:hAnsi="Times New Roman"/>
                <w:sz w:val="28"/>
                <w:szCs w:val="28"/>
              </w:rPr>
            </w:pPr>
            <w:r w:rsidRPr="00AC6100">
              <w:rPr>
                <w:rFonts w:ascii="Times New Roman" w:hAnsi="Times New Roman"/>
                <w:sz w:val="28"/>
                <w:szCs w:val="28"/>
                <w:lang w:val="uk-UA"/>
              </w:rPr>
              <w:t>14 392 030</w:t>
            </w:r>
          </w:p>
        </w:tc>
        <w:tc>
          <w:tcPr>
            <w:tcW w:w="2520" w:type="dxa"/>
            <w:tcBorders>
              <w:top w:val="single" w:sz="4" w:space="0" w:color="000000"/>
              <w:left w:val="single" w:sz="4" w:space="0" w:color="000000"/>
              <w:bottom w:val="single" w:sz="4" w:space="0" w:color="000000"/>
            </w:tcBorders>
            <w:shd w:val="clear" w:color="auto" w:fill="auto"/>
            <w:vAlign w:val="center"/>
          </w:tcPr>
          <w:p w:rsidR="009C1597" w:rsidRPr="00AC6100" w:rsidRDefault="00A129E6" w:rsidP="009C1597">
            <w:pPr>
              <w:spacing w:after="0" w:line="240" w:lineRule="auto"/>
              <w:ind w:hanging="108"/>
              <w:jc w:val="center"/>
              <w:rPr>
                <w:rFonts w:ascii="Times New Roman" w:hAnsi="Times New Roman"/>
                <w:sz w:val="28"/>
                <w:szCs w:val="28"/>
              </w:rPr>
            </w:pPr>
            <w:r w:rsidRPr="00AC6100">
              <w:rPr>
                <w:rFonts w:ascii="Times New Roman" w:hAnsi="Times New Roman"/>
                <w:bCs/>
                <w:sz w:val="28"/>
                <w:szCs w:val="28"/>
                <w:lang w:val="uk-UA"/>
              </w:rPr>
              <w:t>22 2</w:t>
            </w:r>
            <w:r w:rsidR="0063170D" w:rsidRPr="00AC6100">
              <w:rPr>
                <w:rFonts w:ascii="Times New Roman" w:hAnsi="Times New Roman"/>
                <w:bCs/>
                <w:sz w:val="28"/>
                <w:szCs w:val="28"/>
                <w:lang w:val="uk-UA"/>
              </w:rPr>
              <w:t>62</w:t>
            </w:r>
            <w:r w:rsidR="009C1597" w:rsidRPr="00AC6100">
              <w:rPr>
                <w:rFonts w:ascii="Times New Roman" w:hAnsi="Times New Roman"/>
                <w:bCs/>
                <w:sz w:val="28"/>
                <w:szCs w:val="28"/>
                <w:lang w:val="uk-UA"/>
              </w:rPr>
              <w:t xml:space="preserve"> 820 000</w:t>
            </w:r>
            <w:r w:rsidR="009C1597" w:rsidRPr="00AC6100">
              <w:rPr>
                <w:rFonts w:ascii="Times New Roman" w:hAnsi="Times New Roman"/>
                <w:bCs/>
                <w:sz w:val="28"/>
                <w:szCs w:val="28"/>
              </w:rPr>
              <w:t xml:space="preserve">  </w:t>
            </w:r>
          </w:p>
        </w:tc>
        <w:tc>
          <w:tcPr>
            <w:tcW w:w="1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1597" w:rsidRPr="00DF4F9F" w:rsidRDefault="009C1597" w:rsidP="009C1597">
            <w:pPr>
              <w:spacing w:after="0" w:line="240" w:lineRule="auto"/>
              <w:ind w:left="-108"/>
              <w:jc w:val="center"/>
              <w:rPr>
                <w:rFonts w:ascii="Times New Roman" w:hAnsi="Times New Roman"/>
                <w:sz w:val="28"/>
                <w:szCs w:val="28"/>
              </w:rPr>
            </w:pPr>
            <w:r w:rsidRPr="00DF4F9F">
              <w:rPr>
                <w:rFonts w:ascii="Times New Roman" w:hAnsi="Times New Roman"/>
                <w:sz w:val="28"/>
                <w:szCs w:val="28"/>
                <w:lang w:val="uk-UA"/>
              </w:rPr>
              <w:t>11 111 000</w:t>
            </w:r>
          </w:p>
        </w:tc>
      </w:tr>
      <w:tr w:rsidR="009C1597" w:rsidRPr="00DF4F9F" w:rsidTr="009C1597">
        <w:tc>
          <w:tcPr>
            <w:tcW w:w="3396"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lastRenderedPageBreak/>
              <w:t>кошти інших джерел</w:t>
            </w:r>
          </w:p>
        </w:tc>
        <w:tc>
          <w:tcPr>
            <w:tcW w:w="2544"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c>
          <w:tcPr>
            <w:tcW w:w="2520" w:type="dxa"/>
            <w:tcBorders>
              <w:top w:val="single" w:sz="4" w:space="0" w:color="000000"/>
              <w:left w:val="single" w:sz="4" w:space="0" w:color="000000"/>
              <w:bottom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c>
          <w:tcPr>
            <w:tcW w:w="1492" w:type="dxa"/>
            <w:tcBorders>
              <w:top w:val="single" w:sz="4" w:space="0" w:color="000000"/>
              <w:left w:val="single" w:sz="4" w:space="0" w:color="000000"/>
              <w:bottom w:val="single" w:sz="4" w:space="0" w:color="000000"/>
              <w:right w:val="single" w:sz="4" w:space="0" w:color="000000"/>
            </w:tcBorders>
            <w:shd w:val="clear" w:color="auto" w:fill="auto"/>
          </w:tcPr>
          <w:p w:rsidR="009C1597" w:rsidRPr="00DF4F9F" w:rsidRDefault="009C1597" w:rsidP="009C1597">
            <w:pPr>
              <w:snapToGrid w:val="0"/>
              <w:spacing w:after="0" w:line="240" w:lineRule="auto"/>
              <w:jc w:val="center"/>
              <w:rPr>
                <w:rFonts w:ascii="Times New Roman" w:hAnsi="Times New Roman"/>
                <w:sz w:val="28"/>
                <w:szCs w:val="28"/>
                <w:lang w:val="uk-UA"/>
              </w:rPr>
            </w:pPr>
          </w:p>
        </w:tc>
      </w:tr>
    </w:tbl>
    <w:p w:rsidR="009C1597" w:rsidRPr="00DF4F9F" w:rsidRDefault="009C1597" w:rsidP="009C1597">
      <w:pPr>
        <w:pStyle w:val="21"/>
        <w:shd w:val="clear" w:color="auto" w:fill="FFFFFF"/>
        <w:ind w:left="-540" w:firstLine="720"/>
        <w:jc w:val="center"/>
        <w:rPr>
          <w:sz w:val="28"/>
          <w:szCs w:val="28"/>
          <w:lang w:val="uk-UA"/>
        </w:rPr>
      </w:pPr>
    </w:p>
    <w:p w:rsidR="009C1597" w:rsidRPr="00DF4F9F" w:rsidRDefault="009C1597" w:rsidP="009C1597">
      <w:pPr>
        <w:pStyle w:val="21"/>
        <w:shd w:val="clear" w:color="auto" w:fill="FFFFFF"/>
        <w:ind w:left="-540" w:firstLine="720"/>
        <w:jc w:val="center"/>
        <w:rPr>
          <w:sz w:val="28"/>
          <w:szCs w:val="28"/>
        </w:rPr>
      </w:pPr>
      <w:r w:rsidRPr="00DF4F9F">
        <w:rPr>
          <w:sz w:val="28"/>
          <w:szCs w:val="28"/>
          <w:lang w:val="uk-UA"/>
        </w:rPr>
        <w:t>Для надання якісних медичних послуг населенню на сучасному рівні, необхідним є придбання медичного обладнання :</w:t>
      </w:r>
    </w:p>
    <w:p w:rsidR="009C1597" w:rsidRPr="00DF4F9F" w:rsidRDefault="009C1597" w:rsidP="009C1597">
      <w:pPr>
        <w:spacing w:after="0" w:line="240" w:lineRule="auto"/>
        <w:ind w:right="-5"/>
        <w:jc w:val="both"/>
        <w:rPr>
          <w:rFonts w:ascii="Times New Roman" w:hAnsi="Times New Roman"/>
          <w:sz w:val="28"/>
          <w:szCs w:val="28"/>
        </w:rPr>
      </w:pPr>
      <w:r w:rsidRPr="00DF4F9F">
        <w:rPr>
          <w:rFonts w:ascii="Times New Roman" w:hAnsi="Times New Roman"/>
          <w:b/>
          <w:sz w:val="28"/>
          <w:szCs w:val="28"/>
          <w:lang w:val="uk-UA"/>
        </w:rPr>
        <w:t xml:space="preserve">           2020 рік</w:t>
      </w:r>
    </w:p>
    <w:tbl>
      <w:tblPr>
        <w:tblW w:w="0" w:type="auto"/>
        <w:tblInd w:w="88" w:type="dxa"/>
        <w:tblLayout w:type="fixed"/>
        <w:tblLook w:val="0000" w:firstRow="0" w:lastRow="0" w:firstColumn="0" w:lastColumn="0" w:noHBand="0" w:noVBand="0"/>
      </w:tblPr>
      <w:tblGrid>
        <w:gridCol w:w="566"/>
        <w:gridCol w:w="7009"/>
        <w:gridCol w:w="1970"/>
      </w:tblGrid>
      <w:tr w:rsidR="009C1597" w:rsidRPr="00DF4F9F" w:rsidTr="009C1597">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Офтальмологічне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з ЛОР </w:t>
            </w:r>
            <w:proofErr w:type="spellStart"/>
            <w:r w:rsidRPr="00DF4F9F">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Факоемульсифікатор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2 210 000,00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170 000,00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AC6100"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2 3</w:t>
            </w:r>
            <w:r w:rsidR="00BE1461">
              <w:rPr>
                <w:rFonts w:ascii="Times New Roman" w:hAnsi="Times New Roman"/>
                <w:i/>
                <w:sz w:val="28"/>
                <w:szCs w:val="28"/>
                <w:lang w:val="uk-UA"/>
              </w:rPr>
              <w:t>8</w:t>
            </w:r>
            <w:r>
              <w:rPr>
                <w:rFonts w:ascii="Times New Roman" w:hAnsi="Times New Roman"/>
                <w:i/>
                <w:sz w:val="28"/>
                <w:szCs w:val="28"/>
                <w:lang w:val="uk-UA"/>
              </w:rPr>
              <w:t>0</w:t>
            </w:r>
            <w:r w:rsidR="00BE1461">
              <w:rPr>
                <w:rFonts w:ascii="Times New Roman" w:hAnsi="Times New Roman"/>
                <w:i/>
                <w:sz w:val="28"/>
                <w:szCs w:val="28"/>
                <w:lang w:val="uk-UA"/>
              </w:rPr>
              <w:t> 000,00</w:t>
            </w:r>
          </w:p>
        </w:tc>
      </w:tr>
      <w:tr w:rsidR="009C1597" w:rsidRPr="00DF4F9F" w:rsidTr="009C1597">
        <w:trPr>
          <w:trHeight w:val="581"/>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Неврологічне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Кисневий</w:t>
            </w:r>
            <w:proofErr w:type="spellEnd"/>
            <w:r w:rsidRPr="00DF4F9F">
              <w:rPr>
                <w:rFonts w:ascii="Times New Roman" w:hAnsi="Times New Roman"/>
                <w:sz w:val="28"/>
                <w:szCs w:val="28"/>
              </w:rPr>
              <w:t xml:space="preserve"> концентратор</w:t>
            </w:r>
            <w:r w:rsidRPr="00DF4F9F">
              <w:rPr>
                <w:rFonts w:ascii="Times New Roman" w:hAnsi="Times New Roman"/>
                <w:sz w:val="28"/>
                <w:szCs w:val="28"/>
                <w:lang w:val="uk-UA"/>
              </w:rPr>
              <w:t xml:space="preserve">, </w:t>
            </w:r>
            <w:r w:rsidRPr="00DF4F9F">
              <w:rPr>
                <w:rFonts w:ascii="Times New Roman" w:hAnsi="Times New Roman"/>
                <w:sz w:val="28"/>
                <w:szCs w:val="28"/>
              </w:rPr>
              <w:t xml:space="preserve">10 л </w:t>
            </w:r>
            <w:r w:rsidRPr="00DF4F9F">
              <w:rPr>
                <w:rFonts w:ascii="Times New Roman" w:hAnsi="Times New Roman"/>
                <w:sz w:val="28"/>
                <w:szCs w:val="28"/>
                <w:lang w:val="uk-UA"/>
              </w:rPr>
              <w:t>–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Носилки медичні (</w:t>
            </w:r>
            <w:proofErr w:type="spellStart"/>
            <w:r w:rsidRPr="00DF4F9F">
              <w:rPr>
                <w:rFonts w:ascii="Times New Roman" w:hAnsi="Times New Roman"/>
                <w:sz w:val="28"/>
                <w:szCs w:val="28"/>
                <w:lang w:val="uk-UA"/>
              </w:rPr>
              <w:t>каталка</w:t>
            </w:r>
            <w:proofErr w:type="spellEnd"/>
            <w:r w:rsidRPr="00DF4F9F">
              <w:rPr>
                <w:rFonts w:ascii="Times New Roman" w:hAnsi="Times New Roman"/>
                <w:sz w:val="28"/>
                <w:szCs w:val="28"/>
                <w:lang w:val="uk-UA"/>
              </w:rPr>
              <w:t>) –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40 380,00</w:t>
            </w:r>
          </w:p>
        </w:tc>
      </w:tr>
      <w:tr w:rsidR="00AC6100" w:rsidRPr="00DF4F9F" w:rsidTr="009C1597">
        <w:trPr>
          <w:trHeight w:val="300"/>
        </w:trPr>
        <w:tc>
          <w:tcPr>
            <w:tcW w:w="566" w:type="dxa"/>
            <w:tcBorders>
              <w:left w:val="single" w:sz="4" w:space="0" w:color="000000"/>
              <w:bottom w:val="single" w:sz="4" w:space="0" w:color="000000"/>
            </w:tcBorders>
            <w:shd w:val="clear" w:color="auto" w:fill="auto"/>
            <w:vAlign w:val="bottom"/>
          </w:tcPr>
          <w:p w:rsidR="00AC6100" w:rsidRPr="00DF4F9F" w:rsidRDefault="00AC6100"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AC6100" w:rsidRPr="00DF4F9F" w:rsidRDefault="00AC6100" w:rsidP="009C1597">
            <w:pPr>
              <w:spacing w:after="0" w:line="240" w:lineRule="auto"/>
              <w:rPr>
                <w:rFonts w:ascii="Times New Roman" w:hAnsi="Times New Roman"/>
                <w:sz w:val="28"/>
                <w:szCs w:val="28"/>
                <w:lang w:val="uk-UA"/>
              </w:rPr>
            </w:pPr>
            <w:r>
              <w:rPr>
                <w:rFonts w:ascii="Times New Roman" w:hAnsi="Times New Roman"/>
                <w:sz w:val="28"/>
                <w:szCs w:val="28"/>
                <w:lang w:val="uk-UA"/>
              </w:rPr>
              <w:t>Насос шприцевий – 3 шт.</w:t>
            </w:r>
          </w:p>
        </w:tc>
        <w:tc>
          <w:tcPr>
            <w:tcW w:w="1970" w:type="dxa"/>
            <w:tcBorders>
              <w:left w:val="single" w:sz="4" w:space="0" w:color="000000"/>
              <w:bottom w:val="single" w:sz="4" w:space="0" w:color="000000"/>
              <w:right w:val="single" w:sz="4" w:space="0" w:color="000000"/>
            </w:tcBorders>
            <w:shd w:val="clear" w:color="auto" w:fill="auto"/>
            <w:vAlign w:val="bottom"/>
          </w:tcPr>
          <w:p w:rsidR="00AC6100" w:rsidRPr="00DF4F9F" w:rsidRDefault="00AC6100" w:rsidP="009C1597">
            <w:pPr>
              <w:spacing w:after="0" w:line="240" w:lineRule="auto"/>
              <w:jc w:val="right"/>
              <w:rPr>
                <w:rFonts w:ascii="Times New Roman" w:hAnsi="Times New Roman"/>
                <w:sz w:val="28"/>
                <w:szCs w:val="28"/>
                <w:lang w:val="uk-UA"/>
              </w:rPr>
            </w:pPr>
            <w:r>
              <w:rPr>
                <w:rFonts w:ascii="Times New Roman" w:hAnsi="Times New Roman"/>
                <w:sz w:val="28"/>
                <w:szCs w:val="28"/>
                <w:lang w:val="uk-UA"/>
              </w:rPr>
              <w:t>90 000,00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AC6100"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170</w:t>
            </w:r>
            <w:r w:rsidR="00BE1461">
              <w:rPr>
                <w:rFonts w:ascii="Times New Roman" w:hAnsi="Times New Roman"/>
                <w:i/>
                <w:sz w:val="28"/>
                <w:szCs w:val="28"/>
                <w:lang w:val="uk-UA"/>
              </w:rPr>
              <w:t> 380,00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r w:rsidRPr="00DF4F9F">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Cs/>
                <w:sz w:val="28"/>
                <w:szCs w:val="28"/>
                <w:lang w:val="uk-UA"/>
              </w:rPr>
            </w:pPr>
            <w:r w:rsidRPr="00DF4F9F">
              <w:rPr>
                <w:rFonts w:ascii="Times New Roman" w:hAnsi="Times New Roman"/>
                <w:bCs/>
                <w:sz w:val="28"/>
                <w:szCs w:val="28"/>
                <w:lang w:val="uk-UA"/>
              </w:rPr>
              <w:t>Кисневий концентратор на два виходи</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40 000,00</w:t>
            </w:r>
          </w:p>
        </w:tc>
      </w:tr>
      <w:tr w:rsidR="009C1597" w:rsidRPr="00DF4F9F" w:rsidTr="009C1597">
        <w:trPr>
          <w:trHeight w:val="488"/>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Електрохірургічний</w:t>
            </w:r>
            <w:proofErr w:type="spellEnd"/>
            <w:r w:rsidRPr="00DF4F9F">
              <w:rPr>
                <w:rFonts w:ascii="Times New Roman" w:hAnsi="Times New Roman"/>
                <w:sz w:val="28"/>
                <w:szCs w:val="28"/>
                <w:lang w:val="uk-UA"/>
              </w:rPr>
              <w:t xml:space="preserve"> апарат/коагулятор/</w:t>
            </w:r>
            <w:r w:rsidRPr="00DF4F9F">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6</w:t>
            </w:r>
            <w:r w:rsidRPr="00DF4F9F">
              <w:rPr>
                <w:rFonts w:ascii="Times New Roman" w:hAnsi="Times New Roman"/>
                <w:sz w:val="28"/>
                <w:szCs w:val="28"/>
              </w:rPr>
              <w:t xml:space="preserve">0 000,00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Р</w:t>
            </w:r>
            <w:proofErr w:type="spellStart"/>
            <w:r w:rsidRPr="00DF4F9F">
              <w:rPr>
                <w:rFonts w:ascii="Times New Roman" w:hAnsi="Times New Roman"/>
                <w:sz w:val="28"/>
                <w:szCs w:val="28"/>
              </w:rPr>
              <w:t>езектоскоп</w:t>
            </w:r>
            <w:proofErr w:type="spellEnd"/>
            <w:r w:rsidRPr="00DF4F9F">
              <w:rPr>
                <w:rFonts w:ascii="Times New Roman" w:hAnsi="Times New Roman"/>
                <w:sz w:val="28"/>
                <w:szCs w:val="28"/>
              </w:rPr>
              <w:t xml:space="preserve"> з </w:t>
            </w:r>
            <w:r w:rsidRPr="00DF4F9F">
              <w:rPr>
                <w:rFonts w:ascii="Times New Roman" w:hAnsi="Times New Roman"/>
                <w:sz w:val="28"/>
                <w:szCs w:val="28"/>
                <w:lang w:val="uk-UA"/>
              </w:rPr>
              <w:t>ендоскопічним обладнанням</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2 000 000,00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Фібробронхоскоп</w:t>
            </w:r>
            <w:proofErr w:type="spellEnd"/>
            <w:r w:rsidRPr="00DF4F9F">
              <w:rPr>
                <w:rFonts w:ascii="Times New Roman" w:hAnsi="Times New Roman"/>
                <w:sz w:val="28"/>
                <w:szCs w:val="28"/>
                <w:lang w:val="uk-UA"/>
              </w:rPr>
              <w:t xml:space="preserve"> з набором маніпуляторів</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Кріодеструктор</w:t>
            </w:r>
            <w:proofErr w:type="spellEnd"/>
            <w:r w:rsidRPr="00DF4F9F">
              <w:rPr>
                <w:rFonts w:ascii="Times New Roman" w:hAnsi="Times New Roman"/>
                <w:sz w:val="28"/>
                <w:szCs w:val="28"/>
                <w:lang w:val="uk-UA"/>
              </w:rPr>
              <w:t xml:space="preserve">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Автоматична біопсій на система – пістолет Бард</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Відеобронхоскоп</w:t>
            </w:r>
            <w:proofErr w:type="spellEnd"/>
            <w:r w:rsidRPr="00DF4F9F">
              <w:rPr>
                <w:rFonts w:ascii="Times New Roman" w:hAnsi="Times New Roman"/>
                <w:sz w:val="28"/>
                <w:szCs w:val="28"/>
                <w:lang w:val="uk-UA"/>
              </w:rPr>
              <w:t xml:space="preserve"> з процесором та освітлювачем, монітором та стійкою</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1 200 000,00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4 010 000,00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анестезіології</w:t>
            </w:r>
            <w:proofErr w:type="spellEnd"/>
            <w:r w:rsidRPr="00DF4F9F">
              <w:rPr>
                <w:rFonts w:ascii="Times New Roman" w:hAnsi="Times New Roman"/>
                <w:b/>
                <w:bCs/>
                <w:sz w:val="28"/>
                <w:szCs w:val="28"/>
              </w:rPr>
              <w:t xml:space="preserve"> з </w:t>
            </w:r>
            <w:proofErr w:type="spellStart"/>
            <w:r w:rsidRPr="00DF4F9F">
              <w:rPr>
                <w:rFonts w:ascii="Times New Roman" w:hAnsi="Times New Roman"/>
                <w:b/>
                <w:bCs/>
                <w:sz w:val="28"/>
                <w:szCs w:val="28"/>
              </w:rPr>
              <w:t>ліжками</w:t>
            </w:r>
            <w:proofErr w:type="spellEnd"/>
            <w:r w:rsidRPr="00DF4F9F">
              <w:rPr>
                <w:rFonts w:ascii="Times New Roman" w:hAnsi="Times New Roman"/>
                <w:b/>
                <w:bCs/>
                <w:sz w:val="28"/>
                <w:szCs w:val="28"/>
              </w:rPr>
              <w:t xml:space="preserve"> для </w:t>
            </w:r>
            <w:proofErr w:type="spellStart"/>
            <w:r w:rsidRPr="00DF4F9F">
              <w:rPr>
                <w:rFonts w:ascii="Times New Roman" w:hAnsi="Times New Roman"/>
                <w:b/>
                <w:bCs/>
                <w:sz w:val="28"/>
                <w:szCs w:val="28"/>
              </w:rPr>
              <w:t>інтенсивної</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Приліжковий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монітор</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пацієнта</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 xml:space="preserve">багатофункціональний- 4 </w:t>
            </w:r>
            <w:r w:rsidRPr="00DF4F9F">
              <w:rPr>
                <w:rFonts w:ascii="Times New Roman" w:hAnsi="Times New Roman"/>
                <w:sz w:val="28"/>
                <w:szCs w:val="28"/>
              </w:rPr>
              <w:t xml:space="preserve">шт.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       288 000,00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Апарат</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ШВЛ</w:t>
            </w:r>
            <w:r w:rsidRPr="00DF4F9F">
              <w:rPr>
                <w:rFonts w:ascii="Times New Roman" w:hAnsi="Times New Roman"/>
                <w:sz w:val="28"/>
                <w:szCs w:val="28"/>
                <w:lang w:val="en-US"/>
              </w:rPr>
              <w:t xml:space="preserve"> -</w:t>
            </w:r>
            <w:r w:rsidRPr="00DF4F9F">
              <w:rPr>
                <w:rFonts w:ascii="Times New Roman" w:hAnsi="Times New Roman"/>
                <w:sz w:val="28"/>
                <w:szCs w:val="28"/>
                <w:lang w:val="uk-UA"/>
              </w:rPr>
              <w:t>2 шт.</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640 000,00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Відеоларингоскоп</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1 078 000,00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BE1461">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Оптигенний</w:t>
            </w:r>
            <w:proofErr w:type="spellEnd"/>
            <w:r w:rsidRPr="00DF4F9F">
              <w:rPr>
                <w:rFonts w:ascii="Times New Roman" w:hAnsi="Times New Roman"/>
                <w:sz w:val="28"/>
                <w:szCs w:val="28"/>
                <w:lang w:val="uk-UA"/>
              </w:rPr>
              <w:t xml:space="preserve"> когерентний томограф /для обстеження органів зору/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350 000,00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Тонометр для вимірювання внутрішньо очного тиску</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138 800,00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Апарат високочастотний </w:t>
            </w:r>
            <w:proofErr w:type="spellStart"/>
            <w:r w:rsidRPr="00DF4F9F">
              <w:rPr>
                <w:rFonts w:ascii="Times New Roman" w:hAnsi="Times New Roman"/>
                <w:sz w:val="28"/>
                <w:szCs w:val="28"/>
                <w:lang w:val="uk-UA"/>
              </w:rPr>
              <w:t>електрохірургічний</w:t>
            </w:r>
            <w:proofErr w:type="spellEnd"/>
            <w:r w:rsidRPr="00DF4F9F">
              <w:rPr>
                <w:rFonts w:ascii="Times New Roman" w:hAnsi="Times New Roman"/>
                <w:sz w:val="28"/>
                <w:szCs w:val="28"/>
                <w:lang w:val="uk-UA"/>
              </w:rPr>
              <w:t xml:space="preserve"> Надія - 2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113 000,00</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Апарат для </w:t>
            </w:r>
            <w:proofErr w:type="spellStart"/>
            <w:r w:rsidRPr="00DF4F9F">
              <w:rPr>
                <w:rFonts w:ascii="Times New Roman" w:hAnsi="Times New Roman"/>
                <w:sz w:val="28"/>
                <w:szCs w:val="28"/>
                <w:lang w:val="uk-UA"/>
              </w:rPr>
              <w:t>пневмомасажу</w:t>
            </w:r>
            <w:proofErr w:type="spellEnd"/>
            <w:r w:rsidRPr="00DF4F9F">
              <w:rPr>
                <w:rFonts w:ascii="Times New Roman" w:hAnsi="Times New Roman"/>
                <w:sz w:val="28"/>
                <w:szCs w:val="28"/>
                <w:lang w:val="uk-UA"/>
              </w:rPr>
              <w:t xml:space="preserve"> барабанної перетинки вуха «АПМУ-компресор»</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26 000,00</w:t>
            </w:r>
          </w:p>
        </w:tc>
      </w:tr>
      <w:tr w:rsidR="009C1597" w:rsidRPr="00DF4F9F" w:rsidTr="009C1597">
        <w:trPr>
          <w:trHeight w:val="379"/>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Амбіотренер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15 000,00</w:t>
            </w:r>
          </w:p>
        </w:tc>
      </w:tr>
      <w:tr w:rsidR="009C1597" w:rsidRPr="00DF4F9F" w:rsidTr="009C1597">
        <w:trPr>
          <w:trHeight w:val="428"/>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642 800,00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B368F2" w:rsidRDefault="00B368F2" w:rsidP="009C1597">
            <w:pPr>
              <w:spacing w:after="0" w:line="240" w:lineRule="auto"/>
              <w:jc w:val="center"/>
              <w:rPr>
                <w:rFonts w:ascii="Times New Roman" w:hAnsi="Times New Roman"/>
                <w:b/>
                <w:bCs/>
                <w:sz w:val="28"/>
                <w:szCs w:val="28"/>
              </w:rPr>
            </w:pPr>
          </w:p>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Травматологічне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B368F2" w:rsidRDefault="009C1597" w:rsidP="009C1597">
            <w:pPr>
              <w:spacing w:after="0" w:line="240" w:lineRule="auto"/>
              <w:rPr>
                <w:rFonts w:ascii="Times New Roman" w:hAnsi="Times New Roman"/>
                <w:sz w:val="28"/>
                <w:szCs w:val="28"/>
              </w:rPr>
            </w:pPr>
            <w:proofErr w:type="spellStart"/>
            <w:r w:rsidRPr="00B368F2">
              <w:rPr>
                <w:rFonts w:ascii="Times New Roman" w:hAnsi="Times New Roman"/>
                <w:sz w:val="28"/>
                <w:szCs w:val="28"/>
              </w:rPr>
              <w:t>Артроскопічна</w:t>
            </w:r>
            <w:proofErr w:type="spellEnd"/>
            <w:r w:rsidRPr="00B368F2">
              <w:rPr>
                <w:rFonts w:ascii="Times New Roman" w:hAnsi="Times New Roman"/>
                <w:sz w:val="28"/>
                <w:szCs w:val="28"/>
              </w:rPr>
              <w:t xml:space="preserve"> </w:t>
            </w:r>
            <w:proofErr w:type="spellStart"/>
            <w:r w:rsidRPr="00B368F2">
              <w:rPr>
                <w:rFonts w:ascii="Times New Roman" w:hAnsi="Times New Roman"/>
                <w:sz w:val="28"/>
                <w:szCs w:val="28"/>
              </w:rPr>
              <w:t>стійка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B368F2" w:rsidRDefault="009C1597" w:rsidP="009C1597">
            <w:pPr>
              <w:spacing w:after="0" w:line="240" w:lineRule="auto"/>
              <w:jc w:val="right"/>
              <w:rPr>
                <w:rFonts w:ascii="Times New Roman" w:hAnsi="Times New Roman"/>
                <w:sz w:val="28"/>
                <w:szCs w:val="28"/>
                <w:lang w:val="uk-UA"/>
              </w:rPr>
            </w:pPr>
            <w:r w:rsidRPr="00B368F2">
              <w:rPr>
                <w:rFonts w:ascii="Times New Roman" w:hAnsi="Times New Roman"/>
                <w:sz w:val="28"/>
                <w:szCs w:val="28"/>
                <w:lang w:val="uk-UA"/>
              </w:rPr>
              <w:t>2 000 000,00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2 0</w:t>
            </w:r>
            <w:r w:rsidR="009C1597" w:rsidRPr="00DF4F9F">
              <w:rPr>
                <w:rFonts w:ascii="Times New Roman" w:hAnsi="Times New Roman"/>
                <w:i/>
                <w:sz w:val="28"/>
                <w:szCs w:val="28"/>
                <w:lang w:val="uk-UA"/>
              </w:rPr>
              <w:t>00 000,00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Клінічна</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414"/>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Напвіавтоматичний</w:t>
            </w:r>
            <w:proofErr w:type="spellEnd"/>
            <w:r w:rsidRPr="00DF4F9F">
              <w:rPr>
                <w:rFonts w:ascii="Times New Roman" w:hAnsi="Times New Roman"/>
                <w:sz w:val="28"/>
                <w:szCs w:val="28"/>
                <w:lang w:val="uk-UA"/>
              </w:rPr>
              <w:t xml:space="preserve"> 4-х канальний </w:t>
            </w:r>
            <w:proofErr w:type="spellStart"/>
            <w:r w:rsidRPr="00DF4F9F">
              <w:rPr>
                <w:rFonts w:ascii="Times New Roman" w:hAnsi="Times New Roman"/>
                <w:sz w:val="28"/>
                <w:szCs w:val="28"/>
                <w:lang w:val="uk-UA"/>
              </w:rPr>
              <w:t>коагулометр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160 000,00</w:t>
            </w:r>
          </w:p>
        </w:tc>
      </w:tr>
      <w:tr w:rsidR="009C1597" w:rsidRPr="00DF4F9F" w:rsidTr="009C1597">
        <w:trPr>
          <w:trHeight w:val="406"/>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Аналізатор газів</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Аналізатор</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електролітів</w:t>
            </w:r>
            <w:proofErr w:type="spellEnd"/>
            <w:r w:rsidRPr="00DF4F9F">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150</w:t>
            </w:r>
            <w:r w:rsidRPr="00DF4F9F">
              <w:rPr>
                <w:rFonts w:ascii="Times New Roman" w:hAnsi="Times New Roman"/>
                <w:sz w:val="28"/>
                <w:szCs w:val="28"/>
              </w:rPr>
              <w:t xml:space="preserve"> 000,00  </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Комплект </w:t>
            </w:r>
            <w:proofErr w:type="spellStart"/>
            <w:r w:rsidRPr="00DF4F9F">
              <w:rPr>
                <w:rFonts w:ascii="Times New Roman" w:hAnsi="Times New Roman"/>
                <w:sz w:val="28"/>
                <w:szCs w:val="28"/>
                <w:lang w:val="uk-UA"/>
              </w:rPr>
              <w:t>облладнання</w:t>
            </w:r>
            <w:proofErr w:type="spellEnd"/>
            <w:r w:rsidRPr="00DF4F9F">
              <w:rPr>
                <w:rFonts w:ascii="Times New Roman" w:hAnsi="Times New Roman"/>
                <w:sz w:val="28"/>
                <w:szCs w:val="28"/>
                <w:lang w:val="uk-UA"/>
              </w:rPr>
              <w:t xml:space="preserve"> для проведення досліджень методом ІФА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500 000,00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1 010</w:t>
            </w:r>
            <w:r w:rsidR="009C1597" w:rsidRPr="00DF4F9F">
              <w:rPr>
                <w:rFonts w:ascii="Times New Roman" w:hAnsi="Times New Roman"/>
                <w:i/>
                <w:sz w:val="28"/>
                <w:szCs w:val="28"/>
                <w:lang w:val="uk-UA"/>
              </w:rPr>
              <w:t xml:space="preserve">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b/>
                <w:bCs/>
                <w:sz w:val="28"/>
                <w:szCs w:val="28"/>
              </w:rPr>
              <w:t>П</w:t>
            </w:r>
            <w:r w:rsidRPr="00DF4F9F">
              <w:rPr>
                <w:rFonts w:ascii="Times New Roman" w:hAnsi="Times New Roman"/>
                <w:b/>
                <w:bCs/>
                <w:sz w:val="28"/>
                <w:szCs w:val="28"/>
                <w:lang w:val="uk-UA"/>
              </w:rPr>
              <w:t>с</w:t>
            </w:r>
            <w:r w:rsidRPr="00DF4F9F">
              <w:rPr>
                <w:rFonts w:ascii="Times New Roman" w:hAnsi="Times New Roman"/>
                <w:b/>
                <w:bCs/>
                <w:sz w:val="28"/>
                <w:szCs w:val="28"/>
              </w:rPr>
              <w:t>и</w:t>
            </w:r>
            <w:proofErr w:type="spellStart"/>
            <w:r w:rsidRPr="00DF4F9F">
              <w:rPr>
                <w:rFonts w:ascii="Times New Roman" w:hAnsi="Times New Roman"/>
                <w:b/>
                <w:bCs/>
                <w:sz w:val="28"/>
                <w:szCs w:val="28"/>
                <w:lang w:val="uk-UA"/>
              </w:rPr>
              <w:t>хоневрологічне</w:t>
            </w:r>
            <w:proofErr w:type="spellEnd"/>
            <w:r w:rsidRPr="00DF4F9F">
              <w:rPr>
                <w:rFonts w:ascii="Times New Roman" w:hAnsi="Times New Roman"/>
                <w:b/>
                <w:bCs/>
                <w:sz w:val="28"/>
                <w:szCs w:val="28"/>
                <w:lang w:val="uk-UA"/>
              </w:rPr>
              <w:t xml:space="preserve"> диспансерне</w:t>
            </w:r>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Ультрафіолетова камера</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12</w:t>
            </w:r>
            <w:r w:rsidRPr="00DF4F9F">
              <w:rPr>
                <w:rFonts w:ascii="Times New Roman" w:hAnsi="Times New Roman"/>
                <w:sz w:val="28"/>
                <w:szCs w:val="28"/>
              </w:rPr>
              <w:t xml:space="preserve"> 000,00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12 000,00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rPr>
              <w:t>Операційний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стіл</w:t>
            </w:r>
            <w:proofErr w:type="spellEnd"/>
            <w:r w:rsidRPr="00DF4F9F">
              <w:rPr>
                <w:rFonts w:ascii="Times New Roman" w:hAnsi="Times New Roman"/>
                <w:sz w:val="28"/>
                <w:szCs w:val="28"/>
                <w:lang w:val="uk-UA"/>
              </w:rPr>
              <w:t xml:space="preserve"> в комплекті- 2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400 000,00</w:t>
            </w:r>
          </w:p>
        </w:tc>
      </w:tr>
      <w:tr w:rsidR="009C1597" w:rsidRPr="00DF4F9F" w:rsidTr="009C1597">
        <w:trPr>
          <w:trHeight w:val="25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О</w:t>
            </w:r>
            <w:proofErr w:type="spellStart"/>
            <w:r w:rsidRPr="00DF4F9F">
              <w:rPr>
                <w:rFonts w:ascii="Times New Roman" w:hAnsi="Times New Roman"/>
                <w:sz w:val="28"/>
                <w:szCs w:val="28"/>
              </w:rPr>
              <w:t>пераційн</w:t>
            </w:r>
            <w:proofErr w:type="spellEnd"/>
            <w:r w:rsidRPr="00DF4F9F">
              <w:rPr>
                <w:rFonts w:ascii="Times New Roman" w:hAnsi="Times New Roman"/>
                <w:sz w:val="28"/>
                <w:szCs w:val="28"/>
                <w:lang w:val="uk-UA"/>
              </w:rPr>
              <w:t>а</w:t>
            </w:r>
            <w:r w:rsidRPr="00DF4F9F">
              <w:rPr>
                <w:rFonts w:ascii="Times New Roman" w:hAnsi="Times New Roman"/>
                <w:sz w:val="28"/>
                <w:szCs w:val="28"/>
              </w:rPr>
              <w:t xml:space="preserve"> </w:t>
            </w:r>
            <w:r w:rsidRPr="00DF4F9F">
              <w:rPr>
                <w:rFonts w:ascii="Times New Roman" w:hAnsi="Times New Roman"/>
                <w:sz w:val="28"/>
                <w:szCs w:val="28"/>
                <w:lang w:val="uk-UA"/>
              </w:rPr>
              <w:t>лампа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i/>
                <w:sz w:val="28"/>
                <w:szCs w:val="28"/>
                <w:lang w:val="uk-UA"/>
              </w:rPr>
              <w:t>465 000,0</w:t>
            </w:r>
            <w:r w:rsidRPr="00DF4F9F">
              <w:rPr>
                <w:rFonts w:ascii="Times New Roman" w:hAnsi="Times New Roman"/>
                <w:sz w:val="28"/>
                <w:szCs w:val="28"/>
                <w:lang w:val="uk-UA"/>
              </w:rPr>
              <w:t>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Терапевтичне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Концентратор кисню</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Функціональні ліжка – 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85 000,00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Небулайзер</w:t>
            </w:r>
            <w:proofErr w:type="spellEnd"/>
            <w:r w:rsidRPr="00DF4F9F">
              <w:rPr>
                <w:rFonts w:ascii="Times New Roman" w:hAnsi="Times New Roman"/>
                <w:sz w:val="28"/>
                <w:szCs w:val="28"/>
                <w:lang w:val="uk-UA"/>
              </w:rPr>
              <w:t xml:space="preserve"> стаціонарний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BE1461"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132 0</w:t>
            </w:r>
            <w:r w:rsidR="009C1597" w:rsidRPr="00DF4F9F">
              <w:rPr>
                <w:rFonts w:ascii="Times New Roman" w:hAnsi="Times New Roman"/>
                <w:i/>
                <w:sz w:val="28"/>
                <w:szCs w:val="28"/>
                <w:lang w:val="uk-UA"/>
              </w:rPr>
              <w:t>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bCs/>
                <w:sz w:val="28"/>
                <w:szCs w:val="28"/>
                <w:lang w:val="uk-UA"/>
              </w:rPr>
              <w:t xml:space="preserve">Інфекційне </w:t>
            </w:r>
            <w:proofErr w:type="spellStart"/>
            <w:r w:rsidRPr="00DF4F9F">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Концентратори  кисню – 4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160 000,00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160 000,00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ШВЛ для дітей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w:t>
            </w:r>
            <w:r w:rsidRPr="00DF4F9F">
              <w:rPr>
                <w:rFonts w:ascii="Times New Roman" w:hAnsi="Times New Roman"/>
                <w:sz w:val="28"/>
                <w:szCs w:val="28"/>
                <w:lang w:val="en-US"/>
              </w:rPr>
              <w:t>5</w:t>
            </w:r>
            <w:r w:rsidRPr="00DF4F9F">
              <w:rPr>
                <w:rFonts w:ascii="Times New Roman" w:hAnsi="Times New Roman"/>
                <w:sz w:val="28"/>
                <w:szCs w:val="28"/>
                <w:lang w:val="uk-UA"/>
              </w:rPr>
              <w:t>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63170D"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45</w:t>
            </w:r>
            <w:r w:rsidR="009C1597" w:rsidRPr="00DF4F9F">
              <w:rPr>
                <w:rFonts w:ascii="Times New Roman" w:hAnsi="Times New Roman"/>
                <w:i/>
                <w:sz w:val="28"/>
                <w:szCs w:val="28"/>
                <w:lang w:val="uk-UA"/>
              </w:rPr>
              <w:t>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ЕКГ-апарат спокою /12-канальна ЕКГ спокою, </w:t>
            </w:r>
            <w:proofErr w:type="spellStart"/>
            <w:r w:rsidRPr="00DF4F9F">
              <w:rPr>
                <w:rFonts w:ascii="Times New Roman" w:hAnsi="Times New Roman"/>
                <w:sz w:val="28"/>
                <w:szCs w:val="28"/>
                <w:lang w:val="uk-UA"/>
              </w:rPr>
              <w:t>ритмограма</w:t>
            </w:r>
            <w:proofErr w:type="spellEnd"/>
            <w:r w:rsidRPr="00DF4F9F">
              <w:rPr>
                <w:rFonts w:ascii="Times New Roman" w:hAnsi="Times New Roman"/>
                <w:sz w:val="28"/>
                <w:szCs w:val="28"/>
                <w:lang w:val="uk-UA"/>
              </w:rPr>
              <w:t xml:space="preserve">, автоматичне вимірювання, </w:t>
            </w:r>
            <w:proofErr w:type="spellStart"/>
            <w:r w:rsidRPr="00DF4F9F">
              <w:rPr>
                <w:rFonts w:ascii="Times New Roman" w:hAnsi="Times New Roman"/>
                <w:sz w:val="28"/>
                <w:szCs w:val="28"/>
                <w:lang w:val="uk-UA"/>
              </w:rPr>
              <w:t>інтерпритація</w:t>
            </w:r>
            <w:proofErr w:type="spellEnd"/>
            <w:r w:rsidRPr="00DF4F9F">
              <w:rPr>
                <w:rFonts w:ascii="Times New Roman" w:hAnsi="Times New Roman"/>
                <w:sz w:val="28"/>
                <w:szCs w:val="28"/>
                <w:lang w:val="uk-UA"/>
              </w:rPr>
              <w:t>, система керування даними, мережева ліцензія на 3 робочі місця/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56 000,00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Спірографічний</w:t>
            </w:r>
            <w:proofErr w:type="spellEnd"/>
            <w:r w:rsidRPr="00DF4F9F">
              <w:rPr>
                <w:rFonts w:ascii="Times New Roman" w:hAnsi="Times New Roman"/>
                <w:sz w:val="28"/>
                <w:szCs w:val="28"/>
                <w:lang w:val="uk-UA"/>
              </w:rPr>
              <w:t xml:space="preserve"> комплекс</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111 000,00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Крісло стаціонарне донорське</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Ваги-міксер для крові</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44 000,00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Центрифуга лабораторна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23 000,00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63170D" w:rsidP="009C1597">
            <w:pPr>
              <w:spacing w:after="0" w:line="240" w:lineRule="auto"/>
              <w:jc w:val="right"/>
              <w:rPr>
                <w:rFonts w:ascii="Times New Roman" w:hAnsi="Times New Roman"/>
                <w:i/>
                <w:sz w:val="28"/>
                <w:szCs w:val="28"/>
                <w:lang w:val="uk-UA"/>
              </w:rPr>
            </w:pPr>
            <w:r>
              <w:rPr>
                <w:rFonts w:ascii="Times New Roman" w:hAnsi="Times New Roman"/>
                <w:i/>
                <w:sz w:val="28"/>
                <w:szCs w:val="28"/>
                <w:lang w:val="uk-UA"/>
              </w:rPr>
              <w:t>94</w:t>
            </w:r>
            <w:r w:rsidR="009C1597" w:rsidRPr="00DF4F9F">
              <w:rPr>
                <w:rFonts w:ascii="Times New Roman" w:hAnsi="Times New Roman"/>
                <w:i/>
                <w:sz w:val="28"/>
                <w:szCs w:val="28"/>
                <w:lang w:val="uk-UA"/>
              </w:rPr>
              <w:t>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 xml:space="preserve">                    </w:t>
            </w:r>
            <w:r w:rsidRPr="00DF4F9F">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«Ампліпульс-5Бр»</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18 850,00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Апарат ударно-хвильової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108 000,00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126 850,00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B368F2"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                 </w:t>
            </w:r>
          </w:p>
          <w:p w:rsidR="009C1597" w:rsidRPr="00DF4F9F" w:rsidRDefault="009C1597" w:rsidP="009C1597">
            <w:pPr>
              <w:spacing w:after="0" w:line="240" w:lineRule="auto"/>
              <w:rPr>
                <w:rFonts w:ascii="Times New Roman" w:hAnsi="Times New Roman"/>
                <w:b/>
                <w:sz w:val="28"/>
                <w:szCs w:val="28"/>
                <w:lang w:val="uk-UA"/>
              </w:rPr>
            </w:pPr>
            <w:r w:rsidRPr="00DF4F9F">
              <w:rPr>
                <w:rFonts w:ascii="Times New Roman" w:hAnsi="Times New Roman"/>
                <w:sz w:val="28"/>
                <w:szCs w:val="28"/>
                <w:lang w:val="uk-UA"/>
              </w:rPr>
              <w:t xml:space="preserve">   </w:t>
            </w:r>
            <w:proofErr w:type="spellStart"/>
            <w:r w:rsidRPr="00DF4F9F">
              <w:rPr>
                <w:rFonts w:ascii="Times New Roman" w:hAnsi="Times New Roman"/>
                <w:b/>
                <w:sz w:val="28"/>
                <w:szCs w:val="28"/>
                <w:lang w:val="uk-UA"/>
              </w:rPr>
              <w:t>Загальнолікарняна</w:t>
            </w:r>
            <w:proofErr w:type="spellEnd"/>
            <w:r w:rsidRPr="00DF4F9F">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Опромінювачі</w:t>
            </w:r>
            <w:proofErr w:type="spellEnd"/>
            <w:r w:rsidRPr="00DF4F9F">
              <w:rPr>
                <w:rFonts w:ascii="Times New Roman" w:hAnsi="Times New Roman"/>
                <w:sz w:val="28"/>
                <w:szCs w:val="28"/>
                <w:lang w:val="uk-UA"/>
              </w:rPr>
              <w:t xml:space="preserve"> бактерицидні – 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Кисневі концентратори</w:t>
            </w:r>
            <w:r w:rsidRPr="00DF4F9F">
              <w:rPr>
                <w:rFonts w:ascii="Times New Roman" w:hAnsi="Times New Roman"/>
                <w:sz w:val="28"/>
                <w:szCs w:val="28"/>
                <w:lang w:val="en-US"/>
              </w:rPr>
              <w:t xml:space="preserve"> -</w:t>
            </w:r>
            <w:r w:rsidRPr="00DF4F9F">
              <w:rPr>
                <w:rFonts w:ascii="Times New Roman" w:hAnsi="Times New Roman"/>
                <w:sz w:val="28"/>
                <w:szCs w:val="28"/>
                <w:lang w:val="uk-UA"/>
              </w:rPr>
              <w:t>25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1 015 000,00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Автоклав – 1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1 550 000,00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AC6100" w:rsidRDefault="009C1597" w:rsidP="009C1597">
            <w:pPr>
              <w:spacing w:after="0" w:line="240" w:lineRule="auto"/>
              <w:rPr>
                <w:rFonts w:ascii="Times New Roman" w:hAnsi="Times New Roman"/>
                <w:sz w:val="28"/>
                <w:szCs w:val="28"/>
                <w:lang w:val="uk-UA"/>
              </w:rPr>
            </w:pPr>
            <w:r w:rsidRPr="00AC6100">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9C1597" w:rsidRPr="00AC6100"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AC6100"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AC6100" w:rsidRDefault="00AC6100" w:rsidP="009C1597">
            <w:pPr>
              <w:spacing w:after="0" w:line="240" w:lineRule="auto"/>
              <w:jc w:val="right"/>
              <w:rPr>
                <w:rFonts w:ascii="Times New Roman" w:hAnsi="Times New Roman"/>
                <w:b/>
                <w:sz w:val="28"/>
                <w:szCs w:val="28"/>
                <w:lang w:val="uk-UA"/>
              </w:rPr>
            </w:pPr>
            <w:r w:rsidRPr="00AC6100">
              <w:rPr>
                <w:rFonts w:ascii="Times New Roman" w:hAnsi="Times New Roman"/>
                <w:b/>
                <w:sz w:val="28"/>
                <w:szCs w:val="28"/>
                <w:lang w:val="uk-UA"/>
              </w:rPr>
              <w:t>14 392</w:t>
            </w:r>
            <w:r w:rsidR="0063170D" w:rsidRPr="00AC6100">
              <w:rPr>
                <w:rFonts w:ascii="Times New Roman" w:hAnsi="Times New Roman"/>
                <w:b/>
                <w:sz w:val="28"/>
                <w:szCs w:val="28"/>
                <w:lang w:val="uk-UA"/>
              </w:rPr>
              <w:t> 030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bl>
    <w:p w:rsidR="001608EB" w:rsidRDefault="001608EB" w:rsidP="009C1597">
      <w:pPr>
        <w:spacing w:after="0" w:line="240" w:lineRule="auto"/>
        <w:ind w:right="-5"/>
        <w:jc w:val="both"/>
        <w:rPr>
          <w:rFonts w:ascii="Times New Roman" w:hAnsi="Times New Roman"/>
          <w:b/>
          <w:sz w:val="28"/>
          <w:szCs w:val="28"/>
          <w:lang w:val="uk-UA"/>
        </w:rPr>
      </w:pPr>
    </w:p>
    <w:p w:rsidR="00A1503A" w:rsidRDefault="00A129E6" w:rsidP="009C1597">
      <w:pPr>
        <w:spacing w:after="0" w:line="240" w:lineRule="auto"/>
        <w:ind w:right="-5"/>
        <w:jc w:val="both"/>
        <w:rPr>
          <w:rFonts w:ascii="Times New Roman" w:hAnsi="Times New Roman"/>
          <w:sz w:val="28"/>
          <w:szCs w:val="28"/>
          <w:lang w:val="uk-UA"/>
        </w:rPr>
      </w:pPr>
      <w:r w:rsidRPr="00A129E6">
        <w:rPr>
          <w:rFonts w:ascii="Times New Roman" w:hAnsi="Times New Roman"/>
          <w:sz w:val="28"/>
          <w:szCs w:val="28"/>
          <w:lang w:val="uk-UA"/>
        </w:rPr>
        <w:t>Для надання якісних медичних послуг населенню на сучасному рівні, пріоритетним є придбання медичного обладнання на 2021 рік:</w:t>
      </w:r>
    </w:p>
    <w:p w:rsidR="0063170D" w:rsidRPr="00A129E6" w:rsidRDefault="0063170D" w:rsidP="009C1597">
      <w:pPr>
        <w:spacing w:after="0" w:line="240" w:lineRule="auto"/>
        <w:ind w:right="-5"/>
        <w:jc w:val="both"/>
        <w:rPr>
          <w:rFonts w:ascii="Times New Roman" w:hAnsi="Times New Roman"/>
          <w:sz w:val="28"/>
          <w:szCs w:val="28"/>
          <w:lang w:val="uk-UA"/>
        </w:rPr>
      </w:pPr>
    </w:p>
    <w:tbl>
      <w:tblPr>
        <w:tblStyle w:val="a7"/>
        <w:tblW w:w="0" w:type="auto"/>
        <w:tblLook w:val="04A0" w:firstRow="1" w:lastRow="0" w:firstColumn="1" w:lastColumn="0" w:noHBand="0" w:noVBand="1"/>
      </w:tblPr>
      <w:tblGrid>
        <w:gridCol w:w="675"/>
        <w:gridCol w:w="7088"/>
        <w:gridCol w:w="2092"/>
      </w:tblGrid>
      <w:tr w:rsidR="00A129E6" w:rsidTr="00A129E6">
        <w:tc>
          <w:tcPr>
            <w:tcW w:w="675" w:type="dxa"/>
          </w:tcPr>
          <w:p w:rsidR="00A129E6" w:rsidRDefault="00A129E6" w:rsidP="009C1597">
            <w:pPr>
              <w:spacing w:after="0" w:line="240" w:lineRule="auto"/>
              <w:ind w:right="-5"/>
              <w:rPr>
                <w:rFonts w:ascii="Times New Roman" w:hAnsi="Times New Roman"/>
                <w:b/>
                <w:sz w:val="28"/>
                <w:szCs w:val="28"/>
                <w:lang w:val="uk-UA"/>
              </w:rPr>
            </w:pPr>
          </w:p>
        </w:tc>
        <w:tc>
          <w:tcPr>
            <w:tcW w:w="7088" w:type="dxa"/>
          </w:tcPr>
          <w:p w:rsidR="00A129E6" w:rsidRDefault="00A129E6" w:rsidP="00A129E6">
            <w:pPr>
              <w:spacing w:after="0" w:line="240" w:lineRule="auto"/>
              <w:ind w:right="-5"/>
              <w:jc w:val="center"/>
              <w:rPr>
                <w:rFonts w:ascii="Times New Roman" w:hAnsi="Times New Roman"/>
                <w:b/>
                <w:sz w:val="28"/>
                <w:szCs w:val="28"/>
                <w:lang w:val="uk-UA"/>
              </w:rPr>
            </w:pPr>
            <w:r>
              <w:rPr>
                <w:rFonts w:ascii="Times New Roman" w:hAnsi="Times New Roman"/>
                <w:b/>
                <w:sz w:val="28"/>
                <w:szCs w:val="28"/>
                <w:lang w:val="uk-UA"/>
              </w:rPr>
              <w:t>Рентгенологічне відділення</w:t>
            </w:r>
          </w:p>
        </w:tc>
        <w:tc>
          <w:tcPr>
            <w:tcW w:w="2092" w:type="dxa"/>
          </w:tcPr>
          <w:p w:rsidR="00A129E6" w:rsidRDefault="00A129E6" w:rsidP="009C1597">
            <w:pPr>
              <w:spacing w:after="0" w:line="240" w:lineRule="auto"/>
              <w:ind w:right="-5"/>
              <w:rPr>
                <w:rFonts w:ascii="Times New Roman" w:hAnsi="Times New Roman"/>
                <w:b/>
                <w:sz w:val="28"/>
                <w:szCs w:val="28"/>
                <w:lang w:val="uk-UA"/>
              </w:rPr>
            </w:pPr>
          </w:p>
        </w:tc>
      </w:tr>
      <w:tr w:rsidR="00A129E6" w:rsidTr="0063170D">
        <w:trPr>
          <w:trHeight w:val="810"/>
        </w:trPr>
        <w:tc>
          <w:tcPr>
            <w:tcW w:w="675" w:type="dxa"/>
          </w:tcPr>
          <w:p w:rsidR="00A129E6" w:rsidRDefault="00A129E6" w:rsidP="009C1597">
            <w:pPr>
              <w:spacing w:after="0" w:line="240" w:lineRule="auto"/>
              <w:ind w:right="-5"/>
              <w:rPr>
                <w:rFonts w:ascii="Times New Roman" w:hAnsi="Times New Roman"/>
                <w:b/>
                <w:sz w:val="28"/>
                <w:szCs w:val="28"/>
                <w:lang w:val="uk-UA"/>
              </w:rPr>
            </w:pPr>
          </w:p>
        </w:tc>
        <w:tc>
          <w:tcPr>
            <w:tcW w:w="7088" w:type="dxa"/>
          </w:tcPr>
          <w:p w:rsidR="00A129E6" w:rsidRPr="00A129E6" w:rsidRDefault="00A129E6" w:rsidP="009C1597">
            <w:pPr>
              <w:spacing w:after="0" w:line="240" w:lineRule="auto"/>
              <w:ind w:right="-5"/>
              <w:rPr>
                <w:rFonts w:ascii="Times New Roman" w:hAnsi="Times New Roman"/>
                <w:sz w:val="28"/>
                <w:szCs w:val="28"/>
                <w:lang w:val="uk-UA"/>
              </w:rPr>
            </w:pPr>
            <w:r w:rsidRPr="00A129E6">
              <w:rPr>
                <w:rFonts w:ascii="Times New Roman" w:hAnsi="Times New Roman"/>
                <w:sz w:val="28"/>
                <w:szCs w:val="28"/>
                <w:lang w:val="uk-UA"/>
              </w:rPr>
              <w:t xml:space="preserve">Комплекс рентгенівський діагностичний з цифровою обробкою зображення на 2 робочих місцях з функцією </w:t>
            </w:r>
            <w:proofErr w:type="spellStart"/>
            <w:r w:rsidRPr="00A129E6">
              <w:rPr>
                <w:rFonts w:ascii="Times New Roman" w:hAnsi="Times New Roman"/>
                <w:sz w:val="28"/>
                <w:szCs w:val="28"/>
                <w:lang w:val="uk-UA"/>
              </w:rPr>
              <w:t>томозинтеза</w:t>
            </w:r>
            <w:proofErr w:type="spellEnd"/>
          </w:p>
        </w:tc>
        <w:tc>
          <w:tcPr>
            <w:tcW w:w="2092" w:type="dxa"/>
          </w:tcPr>
          <w:p w:rsidR="00A129E6" w:rsidRPr="00A129E6" w:rsidRDefault="00A129E6" w:rsidP="009C1597">
            <w:pPr>
              <w:spacing w:after="0" w:line="240" w:lineRule="auto"/>
              <w:ind w:right="-5"/>
              <w:rPr>
                <w:rFonts w:ascii="Times New Roman" w:hAnsi="Times New Roman"/>
                <w:sz w:val="28"/>
                <w:szCs w:val="28"/>
                <w:lang w:val="uk-UA"/>
              </w:rPr>
            </w:pPr>
            <w:r w:rsidRPr="00A129E6">
              <w:rPr>
                <w:rFonts w:ascii="Times New Roman" w:hAnsi="Times New Roman"/>
                <w:sz w:val="28"/>
                <w:szCs w:val="28"/>
                <w:lang w:val="uk-UA"/>
              </w:rPr>
              <w:t>5 600 000,00</w:t>
            </w:r>
          </w:p>
        </w:tc>
      </w:tr>
      <w:tr w:rsidR="0063170D" w:rsidTr="0063170D">
        <w:trPr>
          <w:trHeight w:val="195"/>
        </w:trPr>
        <w:tc>
          <w:tcPr>
            <w:tcW w:w="675" w:type="dxa"/>
          </w:tcPr>
          <w:p w:rsidR="0063170D" w:rsidRDefault="0063170D" w:rsidP="009C1597">
            <w:pPr>
              <w:spacing w:after="0" w:line="240" w:lineRule="auto"/>
              <w:ind w:right="-5"/>
              <w:rPr>
                <w:rFonts w:ascii="Times New Roman" w:hAnsi="Times New Roman"/>
                <w:b/>
                <w:sz w:val="28"/>
                <w:szCs w:val="28"/>
                <w:lang w:val="uk-UA"/>
              </w:rPr>
            </w:pPr>
          </w:p>
        </w:tc>
        <w:tc>
          <w:tcPr>
            <w:tcW w:w="7088" w:type="dxa"/>
          </w:tcPr>
          <w:p w:rsidR="0063170D" w:rsidRPr="0063170D" w:rsidRDefault="0063170D" w:rsidP="0063170D">
            <w:pPr>
              <w:spacing w:after="0" w:line="240" w:lineRule="auto"/>
              <w:ind w:right="-5"/>
              <w:jc w:val="center"/>
              <w:rPr>
                <w:rFonts w:ascii="Times New Roman" w:hAnsi="Times New Roman"/>
                <w:b/>
                <w:sz w:val="28"/>
                <w:szCs w:val="28"/>
                <w:lang w:val="uk-UA"/>
              </w:rPr>
            </w:pPr>
            <w:r w:rsidRPr="0063170D">
              <w:rPr>
                <w:rFonts w:ascii="Times New Roman" w:hAnsi="Times New Roman"/>
                <w:b/>
                <w:sz w:val="28"/>
                <w:szCs w:val="28"/>
                <w:lang w:val="uk-UA"/>
              </w:rPr>
              <w:t>Клінічна лабораторія</w:t>
            </w:r>
          </w:p>
        </w:tc>
        <w:tc>
          <w:tcPr>
            <w:tcW w:w="2092" w:type="dxa"/>
          </w:tcPr>
          <w:p w:rsidR="0063170D" w:rsidRPr="00A129E6" w:rsidRDefault="0063170D" w:rsidP="009C1597">
            <w:pPr>
              <w:spacing w:after="0" w:line="240" w:lineRule="auto"/>
              <w:ind w:right="-5"/>
              <w:rPr>
                <w:rFonts w:ascii="Times New Roman" w:hAnsi="Times New Roman"/>
                <w:sz w:val="28"/>
                <w:szCs w:val="28"/>
                <w:lang w:val="uk-UA"/>
              </w:rPr>
            </w:pPr>
          </w:p>
        </w:tc>
      </w:tr>
      <w:tr w:rsidR="0063170D" w:rsidTr="0063170D">
        <w:trPr>
          <w:trHeight w:val="112"/>
        </w:trPr>
        <w:tc>
          <w:tcPr>
            <w:tcW w:w="675" w:type="dxa"/>
            <w:tcBorders>
              <w:bottom w:val="single" w:sz="4" w:space="0" w:color="auto"/>
            </w:tcBorders>
          </w:tcPr>
          <w:p w:rsidR="0063170D" w:rsidRDefault="0063170D" w:rsidP="009C1597">
            <w:pPr>
              <w:spacing w:after="0" w:line="240" w:lineRule="auto"/>
              <w:ind w:right="-5"/>
              <w:rPr>
                <w:rFonts w:ascii="Times New Roman" w:hAnsi="Times New Roman"/>
                <w:b/>
                <w:sz w:val="28"/>
                <w:szCs w:val="28"/>
                <w:lang w:val="uk-UA"/>
              </w:rPr>
            </w:pPr>
          </w:p>
        </w:tc>
        <w:tc>
          <w:tcPr>
            <w:tcW w:w="7088" w:type="dxa"/>
            <w:tcBorders>
              <w:bottom w:val="single" w:sz="4" w:space="0" w:color="auto"/>
            </w:tcBorders>
          </w:tcPr>
          <w:p w:rsidR="0063170D" w:rsidRPr="0063170D" w:rsidRDefault="0063170D" w:rsidP="0063170D">
            <w:pPr>
              <w:spacing w:after="0" w:line="240" w:lineRule="auto"/>
              <w:ind w:right="-5"/>
              <w:jc w:val="left"/>
              <w:rPr>
                <w:rFonts w:ascii="Times New Roman" w:hAnsi="Times New Roman"/>
                <w:sz w:val="28"/>
                <w:szCs w:val="28"/>
                <w:lang w:val="uk-UA"/>
              </w:rPr>
            </w:pPr>
            <w:r w:rsidRPr="0063170D">
              <w:rPr>
                <w:rFonts w:ascii="Times New Roman" w:hAnsi="Times New Roman"/>
                <w:sz w:val="28"/>
                <w:szCs w:val="28"/>
                <w:lang w:val="uk-UA"/>
              </w:rPr>
              <w:t>Автоматичний аналізатор гематологічний</w:t>
            </w:r>
          </w:p>
        </w:tc>
        <w:tc>
          <w:tcPr>
            <w:tcW w:w="2092" w:type="dxa"/>
            <w:tcBorders>
              <w:bottom w:val="single" w:sz="4" w:space="0" w:color="auto"/>
            </w:tcBorders>
          </w:tcPr>
          <w:p w:rsidR="0063170D" w:rsidRPr="00A129E6" w:rsidRDefault="0063170D" w:rsidP="009C1597">
            <w:pPr>
              <w:spacing w:after="0" w:line="240" w:lineRule="auto"/>
              <w:ind w:right="-5"/>
              <w:rPr>
                <w:rFonts w:ascii="Times New Roman" w:hAnsi="Times New Roman"/>
                <w:sz w:val="28"/>
                <w:szCs w:val="28"/>
                <w:lang w:val="uk-UA"/>
              </w:rPr>
            </w:pPr>
            <w:r>
              <w:rPr>
                <w:rFonts w:ascii="Times New Roman" w:hAnsi="Times New Roman"/>
                <w:sz w:val="28"/>
                <w:szCs w:val="28"/>
                <w:lang w:val="uk-UA"/>
              </w:rPr>
              <w:t>260 000,00</w:t>
            </w:r>
          </w:p>
        </w:tc>
      </w:tr>
    </w:tbl>
    <w:p w:rsidR="00A129E6" w:rsidRDefault="00A129E6" w:rsidP="009C1597">
      <w:pPr>
        <w:spacing w:after="0" w:line="240" w:lineRule="auto"/>
        <w:ind w:right="-5"/>
        <w:jc w:val="both"/>
        <w:rPr>
          <w:rFonts w:ascii="Times New Roman" w:hAnsi="Times New Roman"/>
          <w:b/>
          <w:sz w:val="28"/>
          <w:szCs w:val="28"/>
          <w:lang w:val="uk-UA"/>
        </w:rPr>
      </w:pPr>
    </w:p>
    <w:p w:rsidR="009C1597" w:rsidRPr="009C1597" w:rsidRDefault="009C1597" w:rsidP="009C1597">
      <w:pPr>
        <w:spacing w:after="0" w:line="240" w:lineRule="auto"/>
        <w:ind w:right="-5"/>
        <w:jc w:val="both"/>
        <w:rPr>
          <w:rFonts w:ascii="Times New Roman" w:hAnsi="Times New Roman"/>
          <w:b/>
          <w:sz w:val="28"/>
          <w:szCs w:val="28"/>
          <w:lang w:val="uk-UA"/>
        </w:rPr>
      </w:pPr>
      <w:r w:rsidRPr="00DF4F9F">
        <w:rPr>
          <w:rFonts w:ascii="Times New Roman" w:hAnsi="Times New Roman"/>
          <w:b/>
          <w:sz w:val="28"/>
          <w:szCs w:val="28"/>
          <w:lang w:val="uk-UA"/>
        </w:rPr>
        <w:t>2021 рік</w:t>
      </w:r>
    </w:p>
    <w:tbl>
      <w:tblPr>
        <w:tblW w:w="9545" w:type="dxa"/>
        <w:jc w:val="center"/>
        <w:tblLayout w:type="fixed"/>
        <w:tblLook w:val="0000" w:firstRow="0" w:lastRow="0" w:firstColumn="0" w:lastColumn="0" w:noHBand="0" w:noVBand="0"/>
      </w:tblPr>
      <w:tblGrid>
        <w:gridCol w:w="566"/>
        <w:gridCol w:w="7009"/>
        <w:gridCol w:w="1970"/>
      </w:tblGrid>
      <w:tr w:rsidR="009C1597" w:rsidTr="001608EB">
        <w:trPr>
          <w:trHeight w:val="285"/>
          <w:jc w:val="center"/>
        </w:trPr>
        <w:tc>
          <w:tcPr>
            <w:tcW w:w="566" w:type="dxa"/>
            <w:tcBorders>
              <w:top w:val="single" w:sz="4" w:space="0" w:color="auto"/>
              <w:left w:val="single" w:sz="4" w:space="0" w:color="000000"/>
              <w:bottom w:val="single" w:sz="4" w:space="0" w:color="000000"/>
            </w:tcBorders>
            <w:vAlign w:val="bottom"/>
          </w:tcPr>
          <w:p w:rsidR="009C1597" w:rsidRPr="009C1597" w:rsidRDefault="00C62F78" w:rsidP="009C1597">
            <w:pPr>
              <w:spacing w:after="0"/>
              <w:rPr>
                <w:rFonts w:ascii="Times New Roman" w:hAnsi="Times New Roman"/>
                <w:sz w:val="28"/>
                <w:szCs w:val="28"/>
              </w:rPr>
            </w:pPr>
            <w:r>
              <w:rPr>
                <w:rFonts w:ascii="Times New Roman" w:hAnsi="Times New Roman"/>
                <w:noProof/>
                <w:sz w:val="28"/>
                <w:szCs w:val="28"/>
                <w:lang w:val="uk-UA" w:eastAsia="uk-UA"/>
              </w:rPr>
              <w:pict>
                <v:line id="Прямая соединительная линия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5pt,-13.55pt" to="-6.1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" strokecolor="#5b9bd5 [3204]" strokeweight=".5pt">
                  <v:stroke joinstyle="miter"/>
                </v:line>
              </w:pict>
            </w:r>
            <w:r w:rsidR="009C1597" w:rsidRPr="009C1597">
              <w:rPr>
                <w:rFonts w:ascii="Times New Roman" w:hAnsi="Times New Roman"/>
                <w:sz w:val="28"/>
                <w:szCs w:val="28"/>
              </w:rPr>
              <w:t> </w:t>
            </w: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r w:rsidRPr="009C1597">
              <w:rPr>
                <w:rFonts w:ascii="Times New Roman" w:hAnsi="Times New Roman"/>
                <w:b/>
                <w:bCs/>
                <w:sz w:val="28"/>
                <w:szCs w:val="28"/>
                <w:lang w:val="uk-UA"/>
              </w:rPr>
              <w:t>Об’єднане о</w:t>
            </w:r>
            <w:proofErr w:type="spellStart"/>
            <w:r w:rsidRPr="009C1597">
              <w:rPr>
                <w:rFonts w:ascii="Times New Roman" w:hAnsi="Times New Roman"/>
                <w:b/>
                <w:bCs/>
                <w:sz w:val="28"/>
                <w:szCs w:val="28"/>
              </w:rPr>
              <w:t>фтальмологічне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з ЛОР </w:t>
            </w:r>
            <w:proofErr w:type="spellStart"/>
            <w:r w:rsidRPr="009C1597">
              <w:rPr>
                <w:rFonts w:ascii="Times New Roman" w:hAnsi="Times New Roman"/>
                <w:b/>
                <w:bCs/>
                <w:sz w:val="28"/>
                <w:szCs w:val="28"/>
              </w:rPr>
              <w:t>ліжками</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Апарат «</w:t>
            </w:r>
            <w:proofErr w:type="spellStart"/>
            <w:r w:rsidRPr="009C1597">
              <w:rPr>
                <w:rFonts w:ascii="Times New Roman" w:hAnsi="Times New Roman"/>
                <w:sz w:val="28"/>
                <w:szCs w:val="28"/>
                <w:lang w:val="uk-UA"/>
              </w:rPr>
              <w:t>Тонзилор</w:t>
            </w:r>
            <w:proofErr w:type="spellEnd"/>
            <w:r w:rsidRPr="009C1597">
              <w:rPr>
                <w:rFonts w:ascii="Times New Roman" w:hAnsi="Times New Roman"/>
                <w:sz w:val="28"/>
                <w:szCs w:val="28"/>
                <w:lang w:val="uk-UA"/>
              </w:rPr>
              <w:t xml:space="preserve"> ММ»</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78 000,00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rPr>
              <w:t>ЛОР-комбайн</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Функціональні ліжка – 10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150 000,00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Насоси шприцеві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70 000,00</w:t>
            </w:r>
          </w:p>
        </w:tc>
      </w:tr>
      <w:tr w:rsidR="009C1597" w:rsidTr="009C1597">
        <w:trPr>
          <w:trHeight w:val="148"/>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4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1 070 000,00</w:t>
            </w:r>
          </w:p>
        </w:tc>
      </w:tr>
      <w:tr w:rsidR="009C1597" w:rsidTr="009C1597">
        <w:trPr>
          <w:trHeight w:val="581"/>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Неврологічне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Монітори</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пацієнта</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 xml:space="preserve">- 2 </w:t>
            </w:r>
            <w:r w:rsidRPr="009C1597">
              <w:rPr>
                <w:rFonts w:ascii="Times New Roman" w:hAnsi="Times New Roman"/>
                <w:sz w:val="28"/>
                <w:szCs w:val="28"/>
              </w:rPr>
              <w:t xml:space="preserve">шт.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160 000,00</w:t>
            </w:r>
            <w:r w:rsidRPr="009C1597">
              <w:rPr>
                <w:rFonts w:ascii="Times New Roman" w:hAnsi="Times New Roman"/>
                <w:sz w:val="28"/>
                <w:szCs w:val="28"/>
              </w:rPr>
              <w:t xml:space="preserve">  </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xml:space="preserve">Насос </w:t>
            </w:r>
            <w:proofErr w:type="spellStart"/>
            <w:r w:rsidRPr="009C1597">
              <w:rPr>
                <w:rFonts w:ascii="Times New Roman" w:hAnsi="Times New Roman"/>
                <w:sz w:val="28"/>
                <w:szCs w:val="28"/>
              </w:rPr>
              <w:t>шприцевий</w:t>
            </w:r>
            <w:proofErr w:type="spellEnd"/>
            <w:r w:rsidRPr="009C1597">
              <w:rPr>
                <w:rFonts w:ascii="Times New Roman" w:hAnsi="Times New Roman"/>
                <w:sz w:val="28"/>
                <w:szCs w:val="28"/>
              </w:rPr>
              <w:t xml:space="preserve"> — </w:t>
            </w:r>
            <w:r w:rsidRPr="009C1597">
              <w:rPr>
                <w:rFonts w:ascii="Times New Roman" w:hAnsi="Times New Roman"/>
                <w:sz w:val="28"/>
                <w:szCs w:val="28"/>
                <w:lang w:val="uk-UA"/>
              </w:rPr>
              <w:t xml:space="preserve">3 </w:t>
            </w:r>
            <w:proofErr w:type="spellStart"/>
            <w:r w:rsidRPr="009C1597">
              <w:rPr>
                <w:rFonts w:ascii="Times New Roman" w:hAnsi="Times New Roman"/>
                <w:sz w:val="28"/>
                <w:szCs w:val="28"/>
                <w:lang w:val="uk-UA"/>
              </w:rPr>
              <w:t>шт</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140 000,00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Кисневий</w:t>
            </w:r>
            <w:proofErr w:type="spellEnd"/>
            <w:r w:rsidRPr="009C1597">
              <w:rPr>
                <w:rFonts w:ascii="Times New Roman" w:hAnsi="Times New Roman"/>
                <w:sz w:val="28"/>
                <w:szCs w:val="28"/>
              </w:rPr>
              <w:t xml:space="preserve"> концентратор </w:t>
            </w:r>
            <w:r w:rsidRPr="009C1597">
              <w:rPr>
                <w:rFonts w:ascii="Times New Roman" w:hAnsi="Times New Roman"/>
                <w:sz w:val="28"/>
                <w:szCs w:val="28"/>
                <w:lang w:val="uk-UA"/>
              </w:rPr>
              <w:t>–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2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A1503A"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Ліжк</w:t>
            </w:r>
            <w:proofErr w:type="spellEnd"/>
            <w:r w:rsidRPr="009C1597">
              <w:rPr>
                <w:rFonts w:ascii="Times New Roman" w:hAnsi="Times New Roman"/>
                <w:sz w:val="28"/>
                <w:szCs w:val="28"/>
                <w:lang w:val="uk-UA"/>
              </w:rPr>
              <w:t>а функціональні</w:t>
            </w:r>
            <w:r w:rsidRPr="009C1597">
              <w:rPr>
                <w:rFonts w:ascii="Times New Roman" w:hAnsi="Times New Roman"/>
                <w:sz w:val="28"/>
                <w:szCs w:val="28"/>
              </w:rPr>
              <w:t>– 6шт</w:t>
            </w:r>
            <w:r w:rsidR="00A1503A">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115 000,00</w:t>
            </w:r>
          </w:p>
        </w:tc>
      </w:tr>
      <w:tr w:rsidR="009C1597" w:rsidTr="009C1597">
        <w:trPr>
          <w:trHeight w:val="2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A1503A" w:rsidP="009C1597">
            <w:pPr>
              <w:spacing w:after="0" w:line="240" w:lineRule="auto"/>
              <w:rPr>
                <w:rFonts w:ascii="Times New Roman" w:hAnsi="Times New Roman"/>
                <w:sz w:val="28"/>
                <w:szCs w:val="28"/>
              </w:rPr>
            </w:pPr>
            <w:proofErr w:type="spellStart"/>
            <w:r>
              <w:rPr>
                <w:rFonts w:ascii="Times New Roman" w:hAnsi="Times New Roman"/>
                <w:sz w:val="28"/>
                <w:szCs w:val="28"/>
              </w:rPr>
              <w:t>Апарат</w:t>
            </w:r>
            <w:proofErr w:type="spellEnd"/>
            <w:r>
              <w:rPr>
                <w:rFonts w:ascii="Times New Roman" w:hAnsi="Times New Roman"/>
                <w:sz w:val="28"/>
                <w:szCs w:val="28"/>
              </w:rPr>
              <w:t xml:space="preserve"> ШВЛ ЮВЕНТ </w:t>
            </w:r>
          </w:p>
        </w:tc>
        <w:tc>
          <w:tcPr>
            <w:tcW w:w="1970" w:type="dxa"/>
            <w:tcBorders>
              <w:left w:val="single" w:sz="4" w:space="0" w:color="000000"/>
              <w:bottom w:val="single" w:sz="4" w:space="0" w:color="000000"/>
              <w:right w:val="single" w:sz="4" w:space="0" w:color="000000"/>
            </w:tcBorders>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1 037 000,00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Хірургічне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w:t>
            </w:r>
            <w:r w:rsidRPr="009C1597">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Апарат</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наркозно-дихальний АХ-</w:t>
            </w:r>
            <w:r w:rsidRPr="009C1597">
              <w:rPr>
                <w:rFonts w:ascii="Times New Roman" w:hAnsi="Times New Roman"/>
                <w:sz w:val="28"/>
                <w:szCs w:val="28"/>
              </w:rPr>
              <w:t>400</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500</w:t>
            </w:r>
            <w:r w:rsidRPr="009C1597">
              <w:rPr>
                <w:rFonts w:ascii="Times New Roman" w:hAnsi="Times New Roman"/>
                <w:sz w:val="28"/>
                <w:szCs w:val="28"/>
              </w:rPr>
              <w:t xml:space="preserve"> 000,00  </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Стіл операційний (електричний)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Коагулятор електричний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Освітлювач хірургічний </w:t>
            </w:r>
            <w:proofErr w:type="spellStart"/>
            <w:r w:rsidRPr="009C1597">
              <w:rPr>
                <w:rFonts w:ascii="Times New Roman" w:hAnsi="Times New Roman"/>
                <w:sz w:val="28"/>
                <w:szCs w:val="28"/>
                <w:lang w:val="uk-UA"/>
              </w:rPr>
              <w:t>потолочний</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65 000,00</w:t>
            </w:r>
          </w:p>
        </w:tc>
      </w:tr>
      <w:tr w:rsidR="009C1597" w:rsidTr="009C1597">
        <w:trPr>
          <w:trHeight w:val="388"/>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Стерилізатор повітряний ГП-80</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4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Аспіратор</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7 500,00</w:t>
            </w:r>
          </w:p>
        </w:tc>
      </w:tr>
      <w:tr w:rsidR="009C1597" w:rsidTr="009C1597">
        <w:trPr>
          <w:trHeight w:val="36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1 812 500,00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анестезіології</w:t>
            </w:r>
            <w:proofErr w:type="spellEnd"/>
            <w:r w:rsidRPr="009C1597">
              <w:rPr>
                <w:rFonts w:ascii="Times New Roman" w:hAnsi="Times New Roman"/>
                <w:b/>
                <w:bCs/>
                <w:sz w:val="28"/>
                <w:szCs w:val="28"/>
              </w:rPr>
              <w:t xml:space="preserve"> з </w:t>
            </w:r>
            <w:proofErr w:type="spellStart"/>
            <w:r w:rsidRPr="009C1597">
              <w:rPr>
                <w:rFonts w:ascii="Times New Roman" w:hAnsi="Times New Roman"/>
                <w:b/>
                <w:bCs/>
                <w:sz w:val="28"/>
                <w:szCs w:val="28"/>
              </w:rPr>
              <w:t>ліжками</w:t>
            </w:r>
            <w:proofErr w:type="spellEnd"/>
            <w:r w:rsidRPr="009C1597">
              <w:rPr>
                <w:rFonts w:ascii="Times New Roman" w:hAnsi="Times New Roman"/>
                <w:b/>
                <w:bCs/>
                <w:sz w:val="28"/>
                <w:szCs w:val="28"/>
              </w:rPr>
              <w:t xml:space="preserve"> для </w:t>
            </w:r>
            <w:proofErr w:type="spellStart"/>
            <w:r w:rsidRPr="009C1597">
              <w:rPr>
                <w:rFonts w:ascii="Times New Roman" w:hAnsi="Times New Roman"/>
                <w:b/>
                <w:bCs/>
                <w:sz w:val="28"/>
                <w:szCs w:val="28"/>
              </w:rPr>
              <w:t>інтенсивної</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терапії</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Ноші-</w:t>
            </w:r>
            <w:proofErr w:type="spellStart"/>
            <w:r w:rsidRPr="009C1597">
              <w:rPr>
                <w:rFonts w:ascii="Times New Roman" w:hAnsi="Times New Roman"/>
                <w:sz w:val="28"/>
                <w:szCs w:val="28"/>
                <w:lang w:val="uk-UA"/>
              </w:rPr>
              <w:t>каталка</w:t>
            </w:r>
            <w:proofErr w:type="spellEnd"/>
            <w:r w:rsidRPr="009C1597">
              <w:rPr>
                <w:rFonts w:ascii="Times New Roman" w:hAnsi="Times New Roman"/>
                <w:sz w:val="28"/>
                <w:szCs w:val="28"/>
                <w:lang w:val="uk-UA"/>
              </w:rPr>
              <w:t xml:space="preserve"> медичні</w:t>
            </w:r>
            <w:r w:rsidRPr="009C1597">
              <w:rPr>
                <w:rFonts w:ascii="Times New Roman" w:hAnsi="Times New Roman"/>
                <w:sz w:val="28"/>
                <w:szCs w:val="28"/>
              </w:rPr>
              <w:t xml:space="preserve"> </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 xml:space="preserve">       45 000,00</w:t>
            </w:r>
          </w:p>
        </w:tc>
      </w:tr>
      <w:tr w:rsidR="009C1597" w:rsidTr="009C1597">
        <w:trPr>
          <w:trHeight w:val="49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Ларингоскопи -5 наборів</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42 000,00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насоси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xml:space="preserve"> насоси)– 5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функціональні з електроприводом – 6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Столик анестезіолога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Дефібрилятор - 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180 000,00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3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876 000,00</w:t>
            </w:r>
          </w:p>
        </w:tc>
      </w:tr>
      <w:tr w:rsidR="009C1597" w:rsidTr="0063170D">
        <w:trPr>
          <w:trHeight w:val="85"/>
          <w:jc w:val="center"/>
        </w:trPr>
        <w:tc>
          <w:tcPr>
            <w:tcW w:w="566" w:type="dxa"/>
            <w:tcBorders>
              <w:left w:val="single" w:sz="4" w:space="0" w:color="000000"/>
              <w:bottom w:val="single" w:sz="4" w:space="0" w:color="auto"/>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auto"/>
            </w:tcBorders>
            <w:vAlign w:val="bottom"/>
          </w:tcPr>
          <w:p w:rsidR="009C1597" w:rsidRPr="009C1597" w:rsidRDefault="0063170D" w:rsidP="0063170D">
            <w:pPr>
              <w:spacing w:after="0" w:line="240" w:lineRule="auto"/>
              <w:jc w:val="center"/>
              <w:rPr>
                <w:rFonts w:ascii="Times New Roman" w:hAnsi="Times New Roman"/>
                <w:sz w:val="28"/>
                <w:szCs w:val="28"/>
                <w:lang w:val="uk-UA"/>
              </w:rPr>
            </w:pPr>
            <w:r w:rsidRPr="0063170D">
              <w:rPr>
                <w:rFonts w:ascii="Times New Roman" w:hAnsi="Times New Roman"/>
                <w:b/>
                <w:sz w:val="28"/>
                <w:szCs w:val="28"/>
                <w:lang w:val="uk-UA"/>
              </w:rPr>
              <w:t>Поліклініка</w:t>
            </w:r>
          </w:p>
        </w:tc>
        <w:tc>
          <w:tcPr>
            <w:tcW w:w="1970" w:type="dxa"/>
            <w:tcBorders>
              <w:top w:val="none" w:sz="0" w:space="0" w:color="000000"/>
              <w:left w:val="single" w:sz="4" w:space="0" w:color="000000"/>
              <w:bottom w:val="single" w:sz="4" w:space="0" w:color="auto"/>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63170D" w:rsidTr="0063170D">
        <w:trPr>
          <w:trHeight w:val="270"/>
          <w:jc w:val="center"/>
        </w:trPr>
        <w:tc>
          <w:tcPr>
            <w:tcW w:w="566" w:type="dxa"/>
            <w:tcBorders>
              <w:top w:val="single" w:sz="4" w:space="0" w:color="auto"/>
              <w:left w:val="single" w:sz="4" w:space="0" w:color="000000"/>
              <w:bottom w:val="single" w:sz="4" w:space="0" w:color="000000"/>
            </w:tcBorders>
            <w:vAlign w:val="bottom"/>
          </w:tcPr>
          <w:p w:rsidR="0063170D" w:rsidRPr="009C1597" w:rsidRDefault="0063170D"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63170D" w:rsidRPr="0063170D" w:rsidRDefault="0063170D" w:rsidP="0063170D">
            <w:pPr>
              <w:spacing w:after="0" w:line="240" w:lineRule="auto"/>
              <w:rPr>
                <w:rFonts w:ascii="Times New Roman" w:hAnsi="Times New Roman"/>
                <w:b/>
                <w:sz w:val="28"/>
                <w:szCs w:val="28"/>
                <w:lang w:val="uk-UA"/>
              </w:rPr>
            </w:pPr>
            <w:proofErr w:type="spellStart"/>
            <w:r w:rsidRPr="009C1597">
              <w:rPr>
                <w:rFonts w:ascii="Times New Roman" w:hAnsi="Times New Roman"/>
                <w:sz w:val="28"/>
                <w:szCs w:val="28"/>
                <w:lang w:val="uk-UA"/>
              </w:rPr>
              <w:t>Фундус</w:t>
            </w:r>
            <w:proofErr w:type="spellEnd"/>
            <w:r w:rsidRPr="009C1597">
              <w:rPr>
                <w:rFonts w:ascii="Times New Roman" w:hAnsi="Times New Roman"/>
                <w:sz w:val="28"/>
                <w:szCs w:val="28"/>
                <w:lang w:val="uk-UA"/>
              </w:rPr>
              <w:t xml:space="preserve"> - камера </w:t>
            </w:r>
            <w:proofErr w:type="spellStart"/>
            <w:r w:rsidRPr="009C1597">
              <w:rPr>
                <w:rFonts w:ascii="Times New Roman" w:hAnsi="Times New Roman"/>
                <w:sz w:val="28"/>
                <w:szCs w:val="28"/>
                <w:lang w:val="uk-UA"/>
              </w:rPr>
              <w:t>немідриатична</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63170D" w:rsidRPr="009C1597" w:rsidRDefault="0063170D"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r w:rsidRPr="009C1597">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Відеоцистоскоп</w:t>
            </w:r>
            <w:proofErr w:type="spellEnd"/>
            <w:r w:rsidRPr="009C1597">
              <w:rPr>
                <w:rFonts w:ascii="Times New Roman" w:hAnsi="Times New Roman"/>
                <w:sz w:val="28"/>
                <w:szCs w:val="28"/>
                <w:lang w:val="uk-UA"/>
              </w:rPr>
              <w:t xml:space="preserve"> в наборі з інструментами</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380 000,00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ЛОР – комбайн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407 000,00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Датчик </w:t>
            </w:r>
            <w:proofErr w:type="spellStart"/>
            <w:r w:rsidRPr="009C1597">
              <w:rPr>
                <w:rFonts w:ascii="Times New Roman" w:hAnsi="Times New Roman"/>
                <w:sz w:val="28"/>
                <w:szCs w:val="28"/>
                <w:lang w:val="uk-UA"/>
              </w:rPr>
              <w:t>конвексний</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Комплекс </w:t>
            </w:r>
            <w:proofErr w:type="spellStart"/>
            <w:r w:rsidRPr="009C1597">
              <w:rPr>
                <w:rFonts w:ascii="Times New Roman" w:hAnsi="Times New Roman"/>
                <w:sz w:val="28"/>
                <w:szCs w:val="28"/>
                <w:lang w:val="uk-UA"/>
              </w:rPr>
              <w:t>моніторування</w:t>
            </w:r>
            <w:proofErr w:type="spellEnd"/>
            <w:r w:rsidRPr="009C1597">
              <w:rPr>
                <w:rFonts w:ascii="Times New Roman" w:hAnsi="Times New Roman"/>
                <w:sz w:val="28"/>
                <w:szCs w:val="28"/>
                <w:lang w:val="uk-UA"/>
              </w:rPr>
              <w:t xml:space="preserve"> АТ (</w:t>
            </w:r>
            <w:proofErr w:type="spellStart"/>
            <w:r w:rsidRPr="009C1597">
              <w:rPr>
                <w:rFonts w:ascii="Times New Roman" w:hAnsi="Times New Roman"/>
                <w:sz w:val="28"/>
                <w:szCs w:val="28"/>
                <w:lang w:val="uk-UA"/>
              </w:rPr>
              <w:t>холтер</w:t>
            </w:r>
            <w:proofErr w:type="spellEnd"/>
            <w:r w:rsidRPr="009C1597">
              <w:rPr>
                <w:rFonts w:ascii="Times New Roman" w:hAnsi="Times New Roman"/>
                <w:sz w:val="28"/>
                <w:szCs w:val="28"/>
                <w:lang w:val="uk-UA"/>
              </w:rPr>
              <w:t>)</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Коагулятор </w:t>
            </w:r>
            <w:proofErr w:type="spellStart"/>
            <w:r w:rsidRPr="009C1597">
              <w:rPr>
                <w:rFonts w:ascii="Times New Roman" w:hAnsi="Times New Roman"/>
                <w:sz w:val="28"/>
                <w:szCs w:val="28"/>
                <w:lang w:val="uk-UA"/>
              </w:rPr>
              <w:t>електрохірургічний</w:t>
            </w:r>
            <w:proofErr w:type="spellEnd"/>
            <w:r w:rsidRPr="009C1597">
              <w:rPr>
                <w:rFonts w:ascii="Times New Roman" w:hAnsi="Times New Roman"/>
                <w:sz w:val="28"/>
                <w:szCs w:val="28"/>
                <w:lang w:val="uk-UA"/>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Відеосигмоскоп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Аноскоп</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фіброоптичний</w:t>
            </w:r>
            <w:proofErr w:type="spellEnd"/>
            <w:r w:rsidRPr="009C1597">
              <w:rPr>
                <w:rFonts w:ascii="Times New Roman" w:hAnsi="Times New Roman"/>
                <w:sz w:val="28"/>
                <w:szCs w:val="28"/>
                <w:lang w:val="uk-UA"/>
              </w:rPr>
              <w:t xml:space="preserve"> багаторазовий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25 000,00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Відеоколоноскоп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Стійка ендоскопічна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Аспіратор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r w:rsidRPr="009C1597">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Електрокардіограф в комплекті з </w:t>
            </w:r>
            <w:proofErr w:type="spellStart"/>
            <w:r w:rsidRPr="009C1597">
              <w:rPr>
                <w:rFonts w:ascii="Times New Roman" w:hAnsi="Times New Roman"/>
                <w:sz w:val="28"/>
                <w:szCs w:val="28"/>
                <w:lang w:val="uk-UA"/>
              </w:rPr>
              <w:t>спірографом</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90 000,00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Ультрафіолетова камера для зберігання стерильного інструменту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26 000,00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Апарат </w:t>
            </w:r>
            <w:proofErr w:type="spellStart"/>
            <w:r w:rsidRPr="009C1597">
              <w:rPr>
                <w:rFonts w:ascii="Times New Roman" w:hAnsi="Times New Roman"/>
                <w:sz w:val="28"/>
                <w:szCs w:val="28"/>
                <w:lang w:val="uk-UA"/>
              </w:rPr>
              <w:t>електрохірургічний</w:t>
            </w:r>
            <w:proofErr w:type="spellEnd"/>
            <w:r w:rsidRPr="009C1597">
              <w:rPr>
                <w:rFonts w:ascii="Times New Roman" w:hAnsi="Times New Roman"/>
                <w:sz w:val="28"/>
                <w:szCs w:val="28"/>
                <w:lang w:val="uk-UA"/>
              </w:rPr>
              <w:t xml:space="preserve"> високочастотний (повна комплектація)</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24 000,00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Світильник хірургічний пересувний</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Пилка для зняття гіпсу</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18 000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ЛОР-комплекс (в комплекті з </w:t>
            </w:r>
            <w:proofErr w:type="spellStart"/>
            <w:r w:rsidRPr="009C1597">
              <w:rPr>
                <w:rFonts w:ascii="Times New Roman" w:hAnsi="Times New Roman"/>
                <w:sz w:val="28"/>
                <w:szCs w:val="28"/>
                <w:lang w:val="uk-UA"/>
              </w:rPr>
              <w:t>синускопом</w:t>
            </w:r>
            <w:proofErr w:type="spellEnd"/>
            <w:r w:rsidRPr="009C1597">
              <w:rPr>
                <w:rFonts w:ascii="Times New Roman" w:hAnsi="Times New Roman"/>
                <w:sz w:val="28"/>
                <w:szCs w:val="28"/>
                <w:lang w:val="uk-UA"/>
              </w:rPr>
              <w:t xml:space="preserve">, отоскопом, </w:t>
            </w:r>
            <w:r w:rsidRPr="009C1597">
              <w:rPr>
                <w:rFonts w:ascii="Times New Roman" w:hAnsi="Times New Roman"/>
                <w:sz w:val="28"/>
                <w:szCs w:val="28"/>
                <w:lang w:val="uk-UA"/>
              </w:rPr>
              <w:lastRenderedPageBreak/>
              <w:t>ларингоскопом) з кріслом для пацієнта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lastRenderedPageBreak/>
              <w:t>300 000,00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Авторефрактокератометр</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170 000,00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Стіл для рефрактометра</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8 000,00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Апарат «</w:t>
            </w:r>
            <w:proofErr w:type="spellStart"/>
            <w:r w:rsidRPr="009C1597">
              <w:rPr>
                <w:rFonts w:ascii="Times New Roman" w:hAnsi="Times New Roman"/>
                <w:sz w:val="28"/>
                <w:szCs w:val="28"/>
                <w:lang w:val="uk-UA"/>
              </w:rPr>
              <w:t>Амбліокор</w:t>
            </w:r>
            <w:proofErr w:type="spellEnd"/>
            <w:r w:rsidRPr="009C1597">
              <w:rPr>
                <w:rFonts w:ascii="Times New Roman" w:hAnsi="Times New Roman"/>
                <w:sz w:val="28"/>
                <w:szCs w:val="28"/>
                <w:lang w:val="uk-UA"/>
              </w:rPr>
              <w:t xml:space="preserve"> 01»</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150 000,00</w:t>
            </w:r>
          </w:p>
        </w:tc>
      </w:tr>
      <w:tr w:rsidR="009C1597" w:rsidTr="009C1597">
        <w:trPr>
          <w:trHeight w:val="242"/>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Електростимулятор офтальмологічний «</w:t>
            </w:r>
            <w:proofErr w:type="spellStart"/>
            <w:r w:rsidRPr="009C1597">
              <w:rPr>
                <w:rFonts w:ascii="Times New Roman" w:hAnsi="Times New Roman"/>
                <w:sz w:val="28"/>
                <w:szCs w:val="28"/>
                <w:lang w:val="uk-UA"/>
              </w:rPr>
              <w:t>Фосфен</w:t>
            </w:r>
            <w:proofErr w:type="spellEnd"/>
            <w:r w:rsidRPr="009C1597">
              <w:rPr>
                <w:rFonts w:ascii="Times New Roman" w:hAnsi="Times New Roman"/>
                <w:sz w:val="28"/>
                <w:szCs w:val="28"/>
                <w:lang w:val="uk-UA"/>
              </w:rPr>
              <w:t>-міні»</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13 000,00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3 147 000,00</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Кардіологічне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rPr>
              <w:t> </w:t>
            </w:r>
          </w:p>
        </w:tc>
      </w:tr>
      <w:tr w:rsidR="009C1597" w:rsidTr="009C1597">
        <w:trPr>
          <w:trHeight w:val="6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proofErr w:type="spellStart"/>
            <w:r w:rsidRPr="009C1597">
              <w:rPr>
                <w:rFonts w:ascii="Times New Roman" w:hAnsi="Times New Roman"/>
                <w:sz w:val="28"/>
                <w:szCs w:val="28"/>
              </w:rPr>
              <w:t>Монітор</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пацієнта</w:t>
            </w:r>
            <w:proofErr w:type="spellEnd"/>
            <w:r w:rsidRPr="009C1597">
              <w:rPr>
                <w:rFonts w:ascii="Times New Roman" w:hAnsi="Times New Roman"/>
                <w:sz w:val="28"/>
                <w:szCs w:val="28"/>
              </w:rPr>
              <w:t xml:space="preserve"> </w:t>
            </w:r>
            <w:r w:rsidRPr="009C1597">
              <w:rPr>
                <w:rFonts w:ascii="Times New Roman" w:hAnsi="Times New Roman"/>
                <w:sz w:val="28"/>
                <w:szCs w:val="28"/>
                <w:lang w:val="uk-UA"/>
              </w:rPr>
              <w:t xml:space="preserve">  багатофункціональний -  4 </w:t>
            </w:r>
            <w:r w:rsidRPr="009C1597">
              <w:rPr>
                <w:rFonts w:ascii="Times New Roman" w:hAnsi="Times New Roman"/>
                <w:sz w:val="28"/>
                <w:szCs w:val="28"/>
              </w:rPr>
              <w:t>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380 000</w:t>
            </w:r>
            <w:r w:rsidRPr="009C1597">
              <w:rPr>
                <w:rFonts w:ascii="Times New Roman" w:hAnsi="Times New Roman"/>
                <w:sz w:val="28"/>
                <w:szCs w:val="28"/>
              </w:rPr>
              <w:t xml:space="preserve">,00  </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xml:space="preserve">Насос </w:t>
            </w:r>
            <w:proofErr w:type="spellStart"/>
            <w:r w:rsidRPr="009C1597">
              <w:rPr>
                <w:rFonts w:ascii="Times New Roman" w:hAnsi="Times New Roman"/>
                <w:sz w:val="28"/>
                <w:szCs w:val="28"/>
              </w:rPr>
              <w:t>шприцевий</w:t>
            </w:r>
            <w:proofErr w:type="spellEnd"/>
            <w:r w:rsidRPr="009C1597">
              <w:rPr>
                <w:rFonts w:ascii="Times New Roman" w:hAnsi="Times New Roman"/>
                <w:sz w:val="28"/>
                <w:szCs w:val="28"/>
              </w:rPr>
              <w:t xml:space="preserve"> — </w:t>
            </w:r>
            <w:r w:rsidRPr="009C1597">
              <w:rPr>
                <w:rFonts w:ascii="Times New Roman" w:hAnsi="Times New Roman"/>
                <w:sz w:val="28"/>
                <w:szCs w:val="28"/>
                <w:lang w:val="uk-UA"/>
              </w:rPr>
              <w:t xml:space="preserve">2 </w:t>
            </w:r>
            <w:proofErr w:type="spellStart"/>
            <w:r w:rsidRPr="009C1597">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60 000,00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Електровідсмоктувач</w:t>
            </w:r>
            <w:proofErr w:type="spellEnd"/>
            <w:r w:rsidRPr="009C1597">
              <w:rPr>
                <w:rFonts w:ascii="Times New Roman" w:hAnsi="Times New Roman"/>
                <w:sz w:val="28"/>
                <w:szCs w:val="28"/>
                <w:lang w:val="uk-UA"/>
              </w:rPr>
              <w:t xml:space="preserve"> електричний – 2 шт.</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Електрокардіограф</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28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Ехокардіоскоп</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780 000,00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Травматологічне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rPr>
              <w:t> </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Автоклав, </w:t>
            </w:r>
            <w:smartTag w:uri="urn:schemas-microsoft-com:office:smarttags" w:element="metricconverter">
              <w:smartTagPr>
                <w:attr w:name="ProductID" w:val="75 л"/>
              </w:smartTagPr>
              <w:r w:rsidRPr="009C1597">
                <w:rPr>
                  <w:rFonts w:ascii="Times New Roman" w:hAnsi="Times New Roman"/>
                  <w:sz w:val="28"/>
                  <w:szCs w:val="28"/>
                  <w:lang w:val="uk-UA"/>
                </w:rPr>
                <w:t>75 л</w:t>
              </w:r>
            </w:smartTag>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140 000,00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Р</w:t>
            </w:r>
            <w:proofErr w:type="spellStart"/>
            <w:r w:rsidRPr="009C1597">
              <w:rPr>
                <w:rFonts w:ascii="Times New Roman" w:hAnsi="Times New Roman"/>
                <w:sz w:val="28"/>
                <w:szCs w:val="28"/>
              </w:rPr>
              <w:t>ентген</w:t>
            </w:r>
            <w:proofErr w:type="spellEnd"/>
            <w:r w:rsidRPr="009C1597">
              <w:rPr>
                <w:rFonts w:ascii="Times New Roman" w:hAnsi="Times New Roman"/>
                <w:sz w:val="28"/>
                <w:szCs w:val="28"/>
                <w:lang w:val="uk-UA"/>
              </w:rPr>
              <w:t>апарат типу</w:t>
            </w:r>
            <w:r w:rsidRPr="009C1597">
              <w:rPr>
                <w:rFonts w:ascii="Times New Roman" w:hAnsi="Times New Roman"/>
                <w:sz w:val="28"/>
                <w:szCs w:val="28"/>
              </w:rPr>
              <w:t xml:space="preserve"> « С»-</w:t>
            </w:r>
            <w:r w:rsidRPr="009C1597">
              <w:rPr>
                <w:rFonts w:ascii="Times New Roman" w:hAnsi="Times New Roman"/>
                <w:sz w:val="28"/>
                <w:szCs w:val="28"/>
                <w:lang w:val="uk-UA"/>
              </w:rPr>
              <w:t>дуга</w:t>
            </w:r>
            <w:r w:rsidRPr="009C1597">
              <w:rPr>
                <w:rFonts w:ascii="Times New Roman" w:hAnsi="Times New Roman"/>
                <w:sz w:val="28"/>
                <w:szCs w:val="28"/>
              </w:rPr>
              <w:t xml:space="preserve"> </w:t>
            </w:r>
            <w:r w:rsidRPr="009C1597">
              <w:rPr>
                <w:rFonts w:ascii="Times New Roman" w:hAnsi="Times New Roman"/>
                <w:sz w:val="28"/>
                <w:szCs w:val="28"/>
                <w:lang w:val="uk-UA"/>
              </w:rPr>
              <w:t>(ЕОП)</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2 000 000,00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2 140 000,00</w:t>
            </w:r>
          </w:p>
        </w:tc>
      </w:tr>
      <w:tr w:rsidR="009C1597" w:rsidTr="00A1503A">
        <w:trPr>
          <w:trHeight w:val="285"/>
          <w:jc w:val="center"/>
        </w:trPr>
        <w:tc>
          <w:tcPr>
            <w:tcW w:w="566"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Клінічна</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лабораторія</w:t>
            </w:r>
            <w:proofErr w:type="spellEnd"/>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rPr>
              <w:t> </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1608EB">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а</w:t>
            </w:r>
            <w:proofErr w:type="spellStart"/>
            <w:r w:rsidRPr="009C1597">
              <w:rPr>
                <w:rFonts w:ascii="Times New Roman" w:hAnsi="Times New Roman"/>
                <w:sz w:val="28"/>
                <w:szCs w:val="28"/>
              </w:rPr>
              <w:t>налізатор</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гематологічний</w:t>
            </w:r>
            <w:proofErr w:type="spellEnd"/>
            <w:r w:rsidRPr="009C1597">
              <w:rPr>
                <w:rFonts w:ascii="Times New Roman" w:hAnsi="Times New Roman"/>
                <w:sz w:val="28"/>
                <w:szCs w:val="28"/>
              </w:rPr>
              <w:t xml:space="preserve">  </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sz w:val="28"/>
                <w:szCs w:val="28"/>
              </w:rPr>
            </w:pPr>
            <w:r w:rsidRPr="00F34475">
              <w:rPr>
                <w:rFonts w:ascii="Times New Roman" w:hAnsi="Times New Roman"/>
                <w:sz w:val="28"/>
                <w:szCs w:val="28"/>
                <w:lang w:val="uk-UA"/>
              </w:rPr>
              <w:t>260</w:t>
            </w:r>
            <w:r w:rsidR="009C1597" w:rsidRPr="00F34475">
              <w:rPr>
                <w:rFonts w:ascii="Times New Roman" w:hAnsi="Times New Roman"/>
                <w:sz w:val="28"/>
                <w:szCs w:val="28"/>
              </w:rPr>
              <w:t xml:space="preserve"> 000,00</w:t>
            </w:r>
            <w:r w:rsidR="009C1597" w:rsidRPr="009C1597">
              <w:rPr>
                <w:rFonts w:ascii="Times New Roman" w:hAnsi="Times New Roman"/>
                <w:sz w:val="28"/>
                <w:szCs w:val="28"/>
              </w:rPr>
              <w:t xml:space="preserve">  </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біохімічний аналізатор</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9C1597" w:rsidP="00614D44">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730 000,00</w:t>
            </w:r>
          </w:p>
        </w:tc>
      </w:tr>
      <w:tr w:rsidR="009C1597" w:rsidTr="009C1597">
        <w:trPr>
          <w:trHeight w:val="675"/>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Мікроскоп </w:t>
            </w:r>
            <w:proofErr w:type="spellStart"/>
            <w:r w:rsidRPr="009C1597">
              <w:rPr>
                <w:rFonts w:ascii="Times New Roman" w:hAnsi="Times New Roman"/>
                <w:sz w:val="28"/>
                <w:szCs w:val="28"/>
                <w:lang w:val="uk-UA"/>
              </w:rPr>
              <w:t>бінокулярни</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22 000,00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Автоматичний аналізатор глюкози і лактату</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96 000,00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en-US"/>
              </w:rPr>
              <w:t>Ph</w:t>
            </w:r>
            <w:proofErr w:type="spellEnd"/>
            <w:r w:rsidRPr="009C1597">
              <w:rPr>
                <w:rFonts w:ascii="Times New Roman" w:hAnsi="Times New Roman"/>
                <w:sz w:val="28"/>
                <w:szCs w:val="28"/>
                <w:lang w:val="uk-UA"/>
              </w:rPr>
              <w:t>-метр (</w:t>
            </w:r>
            <w:r w:rsidRPr="009C1597">
              <w:rPr>
                <w:rFonts w:ascii="Times New Roman" w:hAnsi="Times New Roman"/>
                <w:sz w:val="28"/>
                <w:szCs w:val="28"/>
                <w:lang w:val="en-US"/>
              </w:rPr>
              <w:t>ph</w:t>
            </w:r>
            <w:r w:rsidRPr="009C1597">
              <w:rPr>
                <w:rFonts w:ascii="Times New Roman" w:hAnsi="Times New Roman"/>
                <w:sz w:val="28"/>
                <w:szCs w:val="28"/>
                <w:lang w:val="uk-UA"/>
              </w:rPr>
              <w:t>-150 ми)</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6 200,00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Опромінювач</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бактеріцидний</w:t>
            </w:r>
            <w:proofErr w:type="spellEnd"/>
            <w:r w:rsidRPr="009C1597">
              <w:rPr>
                <w:rFonts w:ascii="Times New Roman" w:hAnsi="Times New Roman"/>
                <w:sz w:val="28"/>
                <w:szCs w:val="28"/>
                <w:lang w:val="uk-UA"/>
              </w:rPr>
              <w:t xml:space="preserve"> пересувний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7 000,00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b/>
                <w:sz w:val="28"/>
                <w:szCs w:val="28"/>
                <w:lang w:val="uk-UA"/>
              </w:rPr>
            </w:pPr>
            <w:r>
              <w:rPr>
                <w:rFonts w:ascii="Times New Roman" w:hAnsi="Times New Roman"/>
                <w:b/>
                <w:sz w:val="28"/>
                <w:szCs w:val="28"/>
                <w:lang w:val="uk-UA"/>
              </w:rPr>
              <w:t>1 121 200</w:t>
            </w:r>
            <w:r w:rsidR="009C1597" w:rsidRPr="009C1597">
              <w:rPr>
                <w:rFonts w:ascii="Times New Roman" w:hAnsi="Times New Roman"/>
                <w:b/>
                <w:sz w:val="28"/>
                <w:szCs w:val="28"/>
                <w:lang w:val="uk-UA"/>
              </w:rPr>
              <w:t>,00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proofErr w:type="spellStart"/>
            <w:r w:rsidRPr="009C1597">
              <w:rPr>
                <w:rFonts w:ascii="Times New Roman" w:hAnsi="Times New Roman"/>
                <w:b/>
                <w:bCs/>
                <w:sz w:val="28"/>
                <w:szCs w:val="28"/>
              </w:rPr>
              <w:t>Хірургічне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r w:rsidRPr="009C1597">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rPr>
              <w:t>Операційний</w:t>
            </w:r>
            <w:proofErr w:type="spellEnd"/>
            <w:r w:rsidRPr="009C1597">
              <w:rPr>
                <w:rFonts w:ascii="Times New Roman" w:hAnsi="Times New Roman"/>
                <w:sz w:val="28"/>
                <w:szCs w:val="28"/>
              </w:rPr>
              <w:t xml:space="preserve"> </w:t>
            </w:r>
            <w:proofErr w:type="spellStart"/>
            <w:r w:rsidRPr="009C1597">
              <w:rPr>
                <w:rFonts w:ascii="Times New Roman" w:hAnsi="Times New Roman"/>
                <w:sz w:val="28"/>
                <w:szCs w:val="28"/>
              </w:rPr>
              <w:t>стіл</w:t>
            </w:r>
            <w:proofErr w:type="spellEnd"/>
            <w:r w:rsidRPr="009C1597">
              <w:rPr>
                <w:rFonts w:ascii="Times New Roman" w:hAnsi="Times New Roman"/>
                <w:sz w:val="28"/>
                <w:szCs w:val="28"/>
                <w:lang w:val="uk-UA"/>
              </w:rPr>
              <w:t xml:space="preserve"> в комплекті</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Лапароскопічна</w:t>
            </w:r>
            <w:proofErr w:type="spellEnd"/>
            <w:r w:rsidRPr="009C1597">
              <w:rPr>
                <w:rFonts w:ascii="Times New Roman" w:hAnsi="Times New Roman"/>
                <w:sz w:val="28"/>
                <w:szCs w:val="28"/>
                <w:lang w:val="uk-UA"/>
              </w:rPr>
              <w:t xml:space="preserve"> стійка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i/>
                <w:sz w:val="28"/>
                <w:szCs w:val="28"/>
                <w:lang w:val="uk-UA"/>
              </w:rPr>
            </w:pPr>
            <w:r w:rsidRPr="009C1597">
              <w:rPr>
                <w:rFonts w:ascii="Times New Roman" w:hAnsi="Times New Roman"/>
                <w:sz w:val="28"/>
                <w:szCs w:val="28"/>
                <w:lang w:val="uk-UA"/>
              </w:rPr>
              <w:t>2 000 000,00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медичні – 10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300"/>
          <w:jc w:val="center"/>
        </w:trPr>
        <w:tc>
          <w:tcPr>
            <w:tcW w:w="566" w:type="dxa"/>
            <w:tcBorders>
              <w:top w:val="none" w:sz="0" w:space="0" w:color="000000"/>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Ліжка функціональні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90 000,00</w:t>
            </w:r>
          </w:p>
        </w:tc>
      </w:tr>
      <w:tr w:rsidR="009C1597" w:rsidTr="009C1597">
        <w:trPr>
          <w:trHeight w:val="456"/>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2 350 000,00</w:t>
            </w:r>
          </w:p>
        </w:tc>
      </w:tr>
      <w:tr w:rsidR="009C1597" w:rsidTr="009C1597">
        <w:trPr>
          <w:trHeight w:val="25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rPr>
            </w:pPr>
            <w:proofErr w:type="spellStart"/>
            <w:r w:rsidRPr="009C1597">
              <w:rPr>
                <w:rFonts w:ascii="Times New Roman" w:hAnsi="Times New Roman"/>
                <w:b/>
                <w:bCs/>
                <w:sz w:val="28"/>
                <w:szCs w:val="28"/>
              </w:rPr>
              <w:t>Терапевтичне</w:t>
            </w:r>
            <w:proofErr w:type="spellEnd"/>
            <w:r w:rsidRPr="009C1597">
              <w:rPr>
                <w:rFonts w:ascii="Times New Roman" w:hAnsi="Times New Roman"/>
                <w:b/>
                <w:bCs/>
                <w:sz w:val="28"/>
                <w:szCs w:val="28"/>
              </w:rPr>
              <w:t xml:space="preserve"> </w:t>
            </w:r>
            <w:proofErr w:type="spellStart"/>
            <w:r w:rsidRPr="009C1597">
              <w:rPr>
                <w:rFonts w:ascii="Times New Roman" w:hAnsi="Times New Roman"/>
                <w:b/>
                <w:bCs/>
                <w:sz w:val="28"/>
                <w:szCs w:val="28"/>
              </w:rPr>
              <w:t>відділення</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25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 пацієнта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Функціональне ліжко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192 000,00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551A8A" w:rsidRDefault="009C1597" w:rsidP="009C1597">
            <w:pPr>
              <w:spacing w:after="0" w:line="240" w:lineRule="auto"/>
              <w:rPr>
                <w:rFonts w:ascii="Times New Roman" w:hAnsi="Times New Roman"/>
                <w:sz w:val="28"/>
                <w:szCs w:val="28"/>
                <w:lang w:val="uk-UA"/>
              </w:rPr>
            </w:pPr>
            <w:r w:rsidRPr="00551A8A">
              <w:rPr>
                <w:rFonts w:ascii="Times New Roman" w:hAnsi="Times New Roman"/>
                <w:sz w:val="28"/>
                <w:szCs w:val="28"/>
              </w:rPr>
              <w:t xml:space="preserve">Комплекс </w:t>
            </w:r>
            <w:proofErr w:type="spellStart"/>
            <w:r w:rsidRPr="00551A8A">
              <w:rPr>
                <w:rFonts w:ascii="Times New Roman" w:hAnsi="Times New Roman"/>
                <w:sz w:val="28"/>
                <w:szCs w:val="28"/>
              </w:rPr>
              <w:t>рентгенівський</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діагностичний</w:t>
            </w:r>
            <w:proofErr w:type="spellEnd"/>
            <w:r w:rsidRPr="00551A8A">
              <w:rPr>
                <w:rFonts w:ascii="Times New Roman" w:hAnsi="Times New Roman"/>
                <w:sz w:val="28"/>
                <w:szCs w:val="28"/>
              </w:rPr>
              <w:t xml:space="preserve"> з цифровою </w:t>
            </w:r>
            <w:proofErr w:type="spellStart"/>
            <w:r w:rsidRPr="00551A8A">
              <w:rPr>
                <w:rFonts w:ascii="Times New Roman" w:hAnsi="Times New Roman"/>
                <w:sz w:val="28"/>
                <w:szCs w:val="28"/>
              </w:rPr>
              <w:t>обробкою</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зображення</w:t>
            </w:r>
            <w:proofErr w:type="spellEnd"/>
            <w:r w:rsidRPr="00551A8A">
              <w:rPr>
                <w:rFonts w:ascii="Times New Roman" w:hAnsi="Times New Roman"/>
                <w:sz w:val="28"/>
                <w:szCs w:val="28"/>
              </w:rPr>
              <w:t xml:space="preserve"> на 2 </w:t>
            </w:r>
            <w:proofErr w:type="spellStart"/>
            <w:r w:rsidRPr="00551A8A">
              <w:rPr>
                <w:rFonts w:ascii="Times New Roman" w:hAnsi="Times New Roman"/>
                <w:sz w:val="28"/>
                <w:szCs w:val="28"/>
              </w:rPr>
              <w:t>робочих</w:t>
            </w:r>
            <w:proofErr w:type="spellEnd"/>
            <w:r w:rsidRPr="00551A8A">
              <w:rPr>
                <w:rFonts w:ascii="Times New Roman" w:hAnsi="Times New Roman"/>
                <w:sz w:val="28"/>
                <w:szCs w:val="28"/>
              </w:rPr>
              <w:t xml:space="preserve"> </w:t>
            </w:r>
            <w:proofErr w:type="spellStart"/>
            <w:r w:rsidRPr="00551A8A">
              <w:rPr>
                <w:rFonts w:ascii="Times New Roman" w:hAnsi="Times New Roman"/>
                <w:sz w:val="28"/>
                <w:szCs w:val="28"/>
              </w:rPr>
              <w:t>місця</w:t>
            </w:r>
            <w:proofErr w:type="spellEnd"/>
            <w:r w:rsidRPr="00551A8A">
              <w:rPr>
                <w:rFonts w:ascii="Times New Roman" w:hAnsi="Times New Roman"/>
                <w:sz w:val="28"/>
                <w:szCs w:val="28"/>
                <w:lang w:val="uk-UA"/>
              </w:rPr>
              <w:t xml:space="preserve"> з функцією </w:t>
            </w:r>
            <w:proofErr w:type="spellStart"/>
            <w:r w:rsidRPr="00551A8A">
              <w:rPr>
                <w:rFonts w:ascii="Times New Roman" w:hAnsi="Times New Roman"/>
                <w:sz w:val="28"/>
                <w:szCs w:val="28"/>
                <w:lang w:val="uk-UA"/>
              </w:rPr>
              <w:t>томосинтеза</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A129E6" w:rsidP="009C1597">
            <w:pPr>
              <w:spacing w:after="0" w:line="240" w:lineRule="auto"/>
              <w:jc w:val="right"/>
              <w:rPr>
                <w:rFonts w:ascii="Times New Roman" w:hAnsi="Times New Roman"/>
                <w:sz w:val="28"/>
                <w:szCs w:val="28"/>
                <w:lang w:val="uk-UA"/>
              </w:rPr>
            </w:pPr>
            <w:r>
              <w:rPr>
                <w:rFonts w:ascii="Times New Roman" w:hAnsi="Times New Roman"/>
                <w:b/>
                <w:sz w:val="28"/>
                <w:szCs w:val="28"/>
                <w:lang w:val="uk-UA"/>
              </w:rPr>
              <w:t>5 600</w:t>
            </w:r>
            <w:r w:rsidR="009C1597" w:rsidRPr="009C1597">
              <w:rPr>
                <w:rFonts w:ascii="Times New Roman" w:hAnsi="Times New Roman"/>
                <w:b/>
                <w:sz w:val="28"/>
                <w:szCs w:val="28"/>
                <w:lang w:val="uk-UA"/>
              </w:rPr>
              <w:t>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Касети рентгенівські (30*40)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24 000,00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rPr>
            </w:pPr>
            <w:r w:rsidRPr="009C1597">
              <w:rPr>
                <w:rFonts w:ascii="Times New Roman" w:hAnsi="Times New Roman"/>
                <w:sz w:val="28"/>
                <w:szCs w:val="28"/>
                <w:lang w:val="uk-UA"/>
              </w:rPr>
              <w:t>Касети рентгенівські (24*30) – 3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21 000,00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Негатоскопи</w:t>
            </w:r>
            <w:proofErr w:type="spellEnd"/>
            <w:r w:rsidRPr="009C1597">
              <w:rPr>
                <w:rFonts w:ascii="Times New Roman" w:hAnsi="Times New Roman"/>
                <w:sz w:val="28"/>
                <w:szCs w:val="28"/>
                <w:lang w:val="uk-UA"/>
              </w:rPr>
              <w:t xml:space="preserve"> медичні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17 600,00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A129E6" w:rsidP="009C1597">
            <w:pPr>
              <w:spacing w:after="0" w:line="240" w:lineRule="auto"/>
              <w:jc w:val="right"/>
              <w:rPr>
                <w:rFonts w:ascii="Times New Roman" w:hAnsi="Times New Roman"/>
                <w:b/>
                <w:sz w:val="28"/>
                <w:szCs w:val="28"/>
                <w:lang w:val="uk-UA"/>
              </w:rPr>
            </w:pPr>
            <w:r>
              <w:rPr>
                <w:rFonts w:ascii="Times New Roman" w:hAnsi="Times New Roman"/>
                <w:b/>
                <w:sz w:val="28"/>
                <w:szCs w:val="28"/>
                <w:lang w:val="uk-UA"/>
              </w:rPr>
              <w:t>5 662</w:t>
            </w:r>
            <w:r w:rsidR="009C1597" w:rsidRPr="009C1597">
              <w:rPr>
                <w:rFonts w:ascii="Times New Roman" w:hAnsi="Times New Roman"/>
                <w:b/>
                <w:sz w:val="28"/>
                <w:szCs w:val="28"/>
                <w:lang w:val="uk-UA"/>
              </w:rPr>
              <w:t> 600,00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Дитяче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845"/>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rPr>
            </w:pPr>
            <w:r w:rsidRPr="009C1597">
              <w:rPr>
                <w:rFonts w:ascii="Times New Roman" w:hAnsi="Times New Roman"/>
                <w:sz w:val="28"/>
                <w:szCs w:val="28"/>
                <w:lang w:val="uk-UA"/>
              </w:rPr>
              <w:t>Стерилізатор повітряний ГП-30</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rPr>
            </w:pPr>
            <w:r w:rsidRPr="009C1597">
              <w:rPr>
                <w:rFonts w:ascii="Times New Roman" w:hAnsi="Times New Roman"/>
                <w:sz w:val="28"/>
                <w:szCs w:val="28"/>
                <w:lang w:val="uk-UA"/>
              </w:rPr>
              <w:t>60 000,00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1608EB">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60 000,00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Кабінет функціональної діагностики стаціонару</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Спірометричний комплекс </w:t>
            </w:r>
            <w:r w:rsidRPr="009C1597">
              <w:rPr>
                <w:rFonts w:ascii="Times New Roman" w:hAnsi="Times New Roman"/>
                <w:sz w:val="28"/>
                <w:szCs w:val="28"/>
                <w:lang w:val="en-US"/>
              </w:rPr>
              <w:t>SPIROLAB</w:t>
            </w:r>
            <w:r w:rsidRPr="009C1597">
              <w:rPr>
                <w:rFonts w:ascii="Times New Roman" w:hAnsi="Times New Roman"/>
                <w:sz w:val="28"/>
                <w:szCs w:val="28"/>
              </w:rPr>
              <w:t xml:space="preserve"> </w:t>
            </w:r>
            <w:r w:rsidRPr="009C1597">
              <w:rPr>
                <w:rFonts w:ascii="Times New Roman" w:hAnsi="Times New Roman"/>
                <w:sz w:val="28"/>
                <w:szCs w:val="28"/>
                <w:lang w:val="en-US"/>
              </w:rPr>
              <w:t>III</w:t>
            </w:r>
            <w:r w:rsidRPr="009C1597">
              <w:rPr>
                <w:rFonts w:ascii="Times New Roman" w:hAnsi="Times New Roman"/>
                <w:sz w:val="28"/>
                <w:szCs w:val="28"/>
                <w:lang w:val="uk-UA"/>
              </w:rPr>
              <w:t xml:space="preserve"> з </w:t>
            </w:r>
            <w:proofErr w:type="spellStart"/>
            <w:r w:rsidRPr="009C1597">
              <w:rPr>
                <w:rFonts w:ascii="Times New Roman" w:hAnsi="Times New Roman"/>
                <w:sz w:val="28"/>
                <w:szCs w:val="28"/>
                <w:lang w:val="uk-UA"/>
              </w:rPr>
              <w:t>пульсоксиметричним</w:t>
            </w:r>
            <w:proofErr w:type="spellEnd"/>
            <w:r w:rsidRPr="009C1597">
              <w:rPr>
                <w:rFonts w:ascii="Times New Roman" w:hAnsi="Times New Roman"/>
                <w:sz w:val="28"/>
                <w:szCs w:val="28"/>
                <w:lang w:val="uk-UA"/>
              </w:rPr>
              <w:t xml:space="preserve"> модулем</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i/>
                <w:sz w:val="28"/>
                <w:szCs w:val="28"/>
                <w:lang w:val="uk-UA"/>
              </w:rPr>
            </w:pPr>
            <w:r w:rsidRPr="009C1597">
              <w:rPr>
                <w:rFonts w:ascii="Times New Roman" w:hAnsi="Times New Roman"/>
                <w:sz w:val="28"/>
                <w:szCs w:val="28"/>
                <w:lang w:val="uk-UA"/>
              </w:rPr>
              <w:t>90 000,00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Портативний 12-канальний електрокардіограф з можливістю запису додаткових відведень по НЕБУ і </w:t>
            </w:r>
            <w:proofErr w:type="spellStart"/>
            <w:r w:rsidRPr="009C1597">
              <w:rPr>
                <w:rFonts w:ascii="Times New Roman" w:hAnsi="Times New Roman"/>
                <w:sz w:val="28"/>
                <w:szCs w:val="28"/>
                <w:lang w:val="uk-UA"/>
              </w:rPr>
              <w:t>Слопаку</w:t>
            </w:r>
            <w:proofErr w:type="spellEnd"/>
            <w:r w:rsidRPr="009C1597">
              <w:rPr>
                <w:rFonts w:ascii="Times New Roman" w:hAnsi="Times New Roman"/>
                <w:sz w:val="28"/>
                <w:szCs w:val="28"/>
                <w:lang w:val="uk-UA"/>
              </w:rPr>
              <w:t xml:space="preserve"> та вбудованим телеметричним модулем</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49 000,00</w:t>
            </w:r>
          </w:p>
        </w:tc>
      </w:tr>
      <w:tr w:rsidR="009C1597" w:rsidTr="00614D44">
        <w:trPr>
          <w:trHeight w:val="300"/>
          <w:jc w:val="center"/>
        </w:trPr>
        <w:tc>
          <w:tcPr>
            <w:tcW w:w="566"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top w:val="single" w:sz="4" w:space="0" w:color="auto"/>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139 000,00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b/>
                <w:sz w:val="28"/>
                <w:szCs w:val="28"/>
                <w:lang w:val="uk-UA"/>
              </w:rPr>
              <w:t xml:space="preserve">                     Відділення трансфузіології</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Морозильна камера для свіжозамороженої плазми з наднизькою температурою, вертикальна, з вмонтованим акумулятором і сигналом коливання температур (об’єм-270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413962">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120 </w:t>
            </w:r>
            <w:r w:rsidR="00413962">
              <w:rPr>
                <w:rFonts w:ascii="Times New Roman" w:hAnsi="Times New Roman"/>
                <w:sz w:val="28"/>
                <w:szCs w:val="28"/>
                <w:lang w:val="uk-UA"/>
              </w:rPr>
              <w:t>0</w:t>
            </w:r>
            <w:r w:rsidRPr="009C1597">
              <w:rPr>
                <w:rFonts w:ascii="Times New Roman" w:hAnsi="Times New Roman"/>
                <w:sz w:val="28"/>
                <w:szCs w:val="28"/>
                <w:lang w:val="uk-UA"/>
              </w:rPr>
              <w:t>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Спеціальна холодильна камера для зберігання </w:t>
            </w:r>
            <w:proofErr w:type="spellStart"/>
            <w:r w:rsidRPr="009C1597">
              <w:rPr>
                <w:rFonts w:ascii="Times New Roman" w:hAnsi="Times New Roman"/>
                <w:sz w:val="28"/>
                <w:szCs w:val="28"/>
                <w:lang w:val="uk-UA"/>
              </w:rPr>
              <w:t>еритроцитарної</w:t>
            </w:r>
            <w:proofErr w:type="spellEnd"/>
            <w:r w:rsidRPr="009C1597">
              <w:rPr>
                <w:rFonts w:ascii="Times New Roman" w:hAnsi="Times New Roman"/>
                <w:sz w:val="28"/>
                <w:szCs w:val="28"/>
                <w:lang w:val="uk-UA"/>
              </w:rPr>
              <w:t xml:space="preserve"> маси з вмонтованим акумулятором і сигналом коливання температур (об’єм-100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35 000,00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 xml:space="preserve">Переносний </w:t>
            </w:r>
            <w:proofErr w:type="spellStart"/>
            <w:r w:rsidRPr="009C1597">
              <w:rPr>
                <w:rFonts w:ascii="Times New Roman" w:hAnsi="Times New Roman"/>
                <w:sz w:val="28"/>
                <w:szCs w:val="28"/>
                <w:lang w:val="uk-UA"/>
              </w:rPr>
              <w:t>запаювач</w:t>
            </w:r>
            <w:proofErr w:type="spellEnd"/>
            <w:r w:rsidRPr="009C1597">
              <w:rPr>
                <w:rFonts w:ascii="Times New Roman" w:hAnsi="Times New Roman"/>
                <w:sz w:val="28"/>
                <w:szCs w:val="28"/>
                <w:lang w:val="uk-UA"/>
              </w:rPr>
              <w:t xml:space="preserve"> для ПХВ магістралей контейнерів для крові</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84 000,00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413962">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239 </w:t>
            </w:r>
            <w:r w:rsidR="00413962">
              <w:rPr>
                <w:rFonts w:ascii="Times New Roman" w:hAnsi="Times New Roman"/>
                <w:b/>
                <w:sz w:val="28"/>
                <w:szCs w:val="28"/>
                <w:lang w:val="uk-UA"/>
              </w:rPr>
              <w:t>0</w:t>
            </w:r>
            <w:r w:rsidRPr="009C1597">
              <w:rPr>
                <w:rFonts w:ascii="Times New Roman" w:hAnsi="Times New Roman"/>
                <w:b/>
                <w:sz w:val="28"/>
                <w:szCs w:val="28"/>
                <w:lang w:val="uk-UA"/>
              </w:rPr>
              <w:t>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                    </w:t>
            </w:r>
            <w:r w:rsidRPr="009C1597">
              <w:rPr>
                <w:rFonts w:ascii="Times New Roman" w:hAnsi="Times New Roman"/>
                <w:b/>
                <w:sz w:val="28"/>
                <w:szCs w:val="28"/>
                <w:lang w:val="uk-UA"/>
              </w:rPr>
              <w:t>Фізіотерапевтичне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Бігова доріжка</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Апарат КВЧ «ІХТ-</w:t>
            </w:r>
            <w:proofErr w:type="spellStart"/>
            <w:r w:rsidRPr="009C1597">
              <w:rPr>
                <w:rFonts w:ascii="Times New Roman" w:hAnsi="Times New Roman"/>
                <w:sz w:val="28"/>
                <w:szCs w:val="28"/>
                <w:lang w:val="uk-UA"/>
              </w:rPr>
              <w:t>Колбун</w:t>
            </w:r>
            <w:proofErr w:type="spellEnd"/>
            <w:r w:rsidRPr="009C1597">
              <w:rPr>
                <w:rFonts w:ascii="Times New Roman" w:hAnsi="Times New Roman"/>
                <w:sz w:val="28"/>
                <w:szCs w:val="28"/>
                <w:lang w:val="uk-UA"/>
              </w:rPr>
              <w:t>»</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50 000,00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lang w:val="uk-UA"/>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70 000,00</w:t>
            </w: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sz w:val="28"/>
                <w:szCs w:val="28"/>
                <w:lang w:val="uk-UA"/>
              </w:rPr>
            </w:pPr>
            <w:r w:rsidRPr="009C1597">
              <w:rPr>
                <w:rFonts w:ascii="Times New Roman" w:hAnsi="Times New Roman"/>
                <w:b/>
                <w:sz w:val="28"/>
                <w:szCs w:val="28"/>
                <w:lang w:val="uk-UA"/>
              </w:rPr>
              <w:t>Інфекційне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300"/>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Монітори пацієнта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101 520,00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насоси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xml:space="preserve"> насоси)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64 000,00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ЕКГ-апарат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19 000,00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Ліжко функціональне (на колесах) з електроприводом – 2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60 000,00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244 520,00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Центральне стерилізаційне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Автоклав, 100 л</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190 000,00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190 000,00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jc w:val="center"/>
              <w:rPr>
                <w:rFonts w:ascii="Times New Roman" w:hAnsi="Times New Roman"/>
                <w:b/>
                <w:sz w:val="28"/>
                <w:szCs w:val="28"/>
                <w:lang w:val="uk-UA"/>
              </w:rPr>
            </w:pPr>
            <w:r w:rsidRPr="009C1597">
              <w:rPr>
                <w:rFonts w:ascii="Times New Roman" w:hAnsi="Times New Roman"/>
                <w:b/>
                <w:sz w:val="28"/>
                <w:szCs w:val="28"/>
                <w:lang w:val="uk-UA"/>
              </w:rPr>
              <w:t>Приймальне відділення</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Ноші-</w:t>
            </w:r>
            <w:proofErr w:type="spellStart"/>
            <w:r w:rsidRPr="009C1597">
              <w:rPr>
                <w:rFonts w:ascii="Times New Roman" w:hAnsi="Times New Roman"/>
                <w:sz w:val="28"/>
                <w:szCs w:val="28"/>
                <w:lang w:val="uk-UA"/>
              </w:rPr>
              <w:t>каталка</w:t>
            </w:r>
            <w:proofErr w:type="spellEnd"/>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45 000,00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 xml:space="preserve">Шприцеві (або </w:t>
            </w:r>
            <w:proofErr w:type="spellStart"/>
            <w:r w:rsidRPr="009C1597">
              <w:rPr>
                <w:rFonts w:ascii="Times New Roman" w:hAnsi="Times New Roman"/>
                <w:sz w:val="28"/>
                <w:szCs w:val="28"/>
                <w:lang w:val="uk-UA"/>
              </w:rPr>
              <w:t>інфузійні</w:t>
            </w:r>
            <w:proofErr w:type="spellEnd"/>
            <w:r w:rsidRPr="009C1597">
              <w:rPr>
                <w:rFonts w:ascii="Times New Roman" w:hAnsi="Times New Roman"/>
                <w:sz w:val="28"/>
                <w:szCs w:val="28"/>
                <w:lang w:val="uk-UA"/>
              </w:rPr>
              <w:t>) насоси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160 000,00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Медичні меблі (функціональні ліжка, медичні шафи та столики тощо)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400 000,00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Операційне оснащення (стіл, світильники, аспіратори тощо)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270 000,00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Кисневі концентратори – 5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203 000,00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Камери ультрафіолетові – 2шт.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26 000,00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proofErr w:type="spellStart"/>
            <w:r w:rsidRPr="009C1597">
              <w:rPr>
                <w:rFonts w:ascii="Times New Roman" w:hAnsi="Times New Roman"/>
                <w:sz w:val="28"/>
                <w:szCs w:val="28"/>
                <w:lang w:val="uk-UA"/>
              </w:rPr>
              <w:t>Опромінювачі</w:t>
            </w:r>
            <w:proofErr w:type="spellEnd"/>
            <w:r w:rsidRPr="009C1597">
              <w:rPr>
                <w:rFonts w:ascii="Times New Roman" w:hAnsi="Times New Roman"/>
                <w:sz w:val="28"/>
                <w:szCs w:val="28"/>
                <w:lang w:val="uk-UA"/>
              </w:rPr>
              <w:t xml:space="preserve"> </w:t>
            </w:r>
            <w:proofErr w:type="spellStart"/>
            <w:r w:rsidRPr="009C1597">
              <w:rPr>
                <w:rFonts w:ascii="Times New Roman" w:hAnsi="Times New Roman"/>
                <w:sz w:val="28"/>
                <w:szCs w:val="28"/>
                <w:lang w:val="uk-UA"/>
              </w:rPr>
              <w:t>бактеріцидні</w:t>
            </w:r>
            <w:proofErr w:type="spellEnd"/>
            <w:r w:rsidRPr="009C1597">
              <w:rPr>
                <w:rFonts w:ascii="Times New Roman" w:hAnsi="Times New Roman"/>
                <w:sz w:val="28"/>
                <w:szCs w:val="28"/>
                <w:lang w:val="uk-UA"/>
              </w:rPr>
              <w:t xml:space="preserve"> пересувні 4 шт.</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sz w:val="28"/>
                <w:szCs w:val="28"/>
                <w:lang w:val="uk-UA"/>
              </w:rPr>
            </w:pPr>
            <w:r w:rsidRPr="009C1597">
              <w:rPr>
                <w:rFonts w:ascii="Times New Roman" w:hAnsi="Times New Roman"/>
                <w:sz w:val="28"/>
                <w:szCs w:val="28"/>
                <w:lang w:val="uk-UA"/>
              </w:rPr>
              <w:t>28 000,00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sz w:val="28"/>
                <w:szCs w:val="28"/>
                <w:lang w:val="uk-UA"/>
              </w:rPr>
            </w:pPr>
            <w:r w:rsidRPr="009C1597">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vAlign w:val="bottom"/>
          </w:tcPr>
          <w:p w:rsidR="009C1597" w:rsidRPr="009C1597" w:rsidRDefault="009C1597" w:rsidP="009C1597">
            <w:pPr>
              <w:spacing w:after="0" w:line="240" w:lineRule="auto"/>
              <w:jc w:val="right"/>
              <w:rPr>
                <w:rFonts w:ascii="Times New Roman" w:hAnsi="Times New Roman"/>
                <w:b/>
                <w:sz w:val="28"/>
                <w:szCs w:val="28"/>
                <w:lang w:val="uk-UA"/>
              </w:rPr>
            </w:pPr>
            <w:r w:rsidRPr="009C1597">
              <w:rPr>
                <w:rFonts w:ascii="Times New Roman" w:hAnsi="Times New Roman"/>
                <w:b/>
                <w:sz w:val="28"/>
                <w:szCs w:val="28"/>
                <w:lang w:val="uk-UA"/>
              </w:rPr>
              <w:t>1 132 000,00</w:t>
            </w:r>
          </w:p>
        </w:tc>
      </w:tr>
      <w:tr w:rsidR="009C1597" w:rsidTr="009C1597">
        <w:trPr>
          <w:trHeight w:val="177"/>
          <w:jc w:val="center"/>
        </w:trPr>
        <w:tc>
          <w:tcPr>
            <w:tcW w:w="566" w:type="dxa"/>
            <w:tcBorders>
              <w:left w:val="single" w:sz="4" w:space="0" w:color="000000"/>
              <w:bottom w:val="single" w:sz="4" w:space="0" w:color="000000"/>
            </w:tcBorders>
            <w:vAlign w:val="bottom"/>
          </w:tcPr>
          <w:p w:rsidR="009C1597" w:rsidRPr="009C1597" w:rsidRDefault="009C1597" w:rsidP="009C1597">
            <w:pPr>
              <w:spacing w:after="0"/>
              <w:rPr>
                <w:rFonts w:ascii="Times New Roman" w:hAnsi="Times New Roman"/>
                <w:sz w:val="28"/>
                <w:szCs w:val="28"/>
              </w:rPr>
            </w:pPr>
          </w:p>
        </w:tc>
        <w:tc>
          <w:tcPr>
            <w:tcW w:w="7009" w:type="dxa"/>
            <w:tcBorders>
              <w:left w:val="single" w:sz="4" w:space="0" w:color="000000"/>
              <w:bottom w:val="single" w:sz="4" w:space="0" w:color="000000"/>
            </w:tcBorders>
            <w:vAlign w:val="bottom"/>
          </w:tcPr>
          <w:p w:rsidR="009C1597" w:rsidRPr="009C1597" w:rsidRDefault="009C1597" w:rsidP="009C1597">
            <w:pPr>
              <w:spacing w:after="0" w:line="240" w:lineRule="auto"/>
              <w:rPr>
                <w:rFonts w:ascii="Times New Roman" w:hAnsi="Times New Roman"/>
                <w:b/>
                <w:sz w:val="28"/>
                <w:szCs w:val="28"/>
                <w:lang w:val="uk-UA"/>
              </w:rPr>
            </w:pPr>
            <w:r w:rsidRPr="009C1597">
              <w:rPr>
                <w:rFonts w:ascii="Times New Roman" w:hAnsi="Times New Roman"/>
                <w:sz w:val="28"/>
                <w:szCs w:val="28"/>
                <w:lang w:val="uk-UA"/>
              </w:rPr>
              <w:t>РАЗОМ</w:t>
            </w:r>
          </w:p>
        </w:tc>
        <w:tc>
          <w:tcPr>
            <w:tcW w:w="1970" w:type="dxa"/>
            <w:tcBorders>
              <w:left w:val="single" w:sz="4" w:space="0" w:color="000000"/>
              <w:bottom w:val="single" w:sz="4" w:space="0" w:color="000000"/>
              <w:right w:val="single" w:sz="4" w:space="0" w:color="000000"/>
            </w:tcBorders>
            <w:vAlign w:val="bottom"/>
          </w:tcPr>
          <w:p w:rsidR="009C1597" w:rsidRPr="009C1597" w:rsidRDefault="0063170D" w:rsidP="009C1597">
            <w:pPr>
              <w:spacing w:after="0" w:line="240" w:lineRule="auto"/>
              <w:jc w:val="right"/>
              <w:rPr>
                <w:rFonts w:ascii="Times New Roman" w:hAnsi="Times New Roman"/>
                <w:sz w:val="28"/>
                <w:szCs w:val="28"/>
                <w:lang w:val="uk-UA"/>
              </w:rPr>
            </w:pPr>
            <w:r w:rsidRPr="00F34475">
              <w:rPr>
                <w:rFonts w:ascii="Times New Roman" w:hAnsi="Times New Roman"/>
                <w:b/>
                <w:sz w:val="28"/>
                <w:szCs w:val="28"/>
                <w:lang w:val="uk-UA"/>
              </w:rPr>
              <w:t>22 262</w:t>
            </w:r>
            <w:r w:rsidR="009C1597" w:rsidRPr="00F34475">
              <w:rPr>
                <w:rFonts w:ascii="Times New Roman" w:hAnsi="Times New Roman"/>
                <w:b/>
                <w:sz w:val="28"/>
                <w:szCs w:val="28"/>
                <w:lang w:val="uk-UA"/>
              </w:rPr>
              <w:t> 820,00</w:t>
            </w:r>
          </w:p>
        </w:tc>
      </w:tr>
    </w:tbl>
    <w:p w:rsidR="009C1597" w:rsidRPr="00DF4F9F" w:rsidRDefault="009C1597" w:rsidP="009C1597">
      <w:pPr>
        <w:spacing w:after="0" w:line="240" w:lineRule="auto"/>
        <w:ind w:right="-5"/>
        <w:jc w:val="both"/>
        <w:rPr>
          <w:rFonts w:ascii="Times New Roman" w:hAnsi="Times New Roman"/>
          <w:b/>
          <w:sz w:val="28"/>
          <w:szCs w:val="28"/>
          <w:lang w:val="uk-UA"/>
        </w:rPr>
      </w:pPr>
    </w:p>
    <w:p w:rsidR="009C1597" w:rsidRPr="00DF4F9F" w:rsidRDefault="009C1597" w:rsidP="009C1597">
      <w:pPr>
        <w:spacing w:after="0" w:line="240" w:lineRule="auto"/>
        <w:ind w:right="-5"/>
        <w:jc w:val="both"/>
        <w:rPr>
          <w:rFonts w:ascii="Times New Roman" w:hAnsi="Times New Roman"/>
          <w:b/>
          <w:sz w:val="28"/>
          <w:szCs w:val="28"/>
          <w:lang w:val="uk-UA"/>
        </w:rPr>
      </w:pPr>
      <w:r w:rsidRPr="00DF4F9F">
        <w:rPr>
          <w:rFonts w:ascii="Times New Roman" w:hAnsi="Times New Roman"/>
          <w:b/>
          <w:sz w:val="28"/>
          <w:szCs w:val="28"/>
          <w:lang w:val="uk-UA"/>
        </w:rPr>
        <w:t>2022 рік</w:t>
      </w:r>
    </w:p>
    <w:tbl>
      <w:tblPr>
        <w:tblW w:w="0" w:type="auto"/>
        <w:tblInd w:w="88" w:type="dxa"/>
        <w:tblLayout w:type="fixed"/>
        <w:tblLook w:val="0000" w:firstRow="0" w:lastRow="0" w:firstColumn="0" w:lastColumn="0" w:noHBand="0" w:noVBand="0"/>
      </w:tblPr>
      <w:tblGrid>
        <w:gridCol w:w="566"/>
        <w:gridCol w:w="7009"/>
        <w:gridCol w:w="1970"/>
      </w:tblGrid>
      <w:tr w:rsidR="009C1597" w:rsidRPr="00DF4F9F" w:rsidTr="009C1597">
        <w:trPr>
          <w:trHeight w:val="255"/>
        </w:trPr>
        <w:tc>
          <w:tcPr>
            <w:tcW w:w="566"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single" w:sz="4"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1970" w:type="dxa"/>
            <w:tcBorders>
              <w:top w:val="single" w:sz="4"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Офтальмологічне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з ЛОР </w:t>
            </w:r>
            <w:proofErr w:type="spellStart"/>
            <w:r w:rsidRPr="00DF4F9F">
              <w:rPr>
                <w:rFonts w:ascii="Times New Roman" w:hAnsi="Times New Roman"/>
                <w:b/>
                <w:bCs/>
                <w:sz w:val="28"/>
                <w:szCs w:val="28"/>
              </w:rPr>
              <w:t>ліжками</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610AFB">
        <w:trPr>
          <w:trHeight w:val="300"/>
        </w:trPr>
        <w:tc>
          <w:tcPr>
            <w:tcW w:w="566" w:type="dxa"/>
            <w:tcBorders>
              <w:top w:val="single" w:sz="4" w:space="0" w:color="auto"/>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single" w:sz="4" w:space="0" w:color="auto"/>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Периметр </w:t>
            </w:r>
            <w:proofErr w:type="spellStart"/>
            <w:r w:rsidRPr="00DF4F9F">
              <w:rPr>
                <w:rFonts w:ascii="Times New Roman" w:hAnsi="Times New Roman"/>
                <w:sz w:val="28"/>
                <w:szCs w:val="28"/>
              </w:rPr>
              <w:t>проекційний</w:t>
            </w:r>
            <w:proofErr w:type="spellEnd"/>
            <w:r w:rsidRPr="00DF4F9F">
              <w:rPr>
                <w:rFonts w:ascii="Times New Roman" w:hAnsi="Times New Roman"/>
                <w:sz w:val="28"/>
                <w:szCs w:val="28"/>
              </w:rPr>
              <w:t xml:space="preserve"> </w:t>
            </w:r>
          </w:p>
        </w:tc>
        <w:tc>
          <w:tcPr>
            <w:tcW w:w="1970" w:type="dxa"/>
            <w:tcBorders>
              <w:top w:val="single" w:sz="4" w:space="0" w:color="auto"/>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rPr>
              <w:t xml:space="preserve">40 000,00  </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40 000,00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rPr>
              <w:t xml:space="preserve"> </w:t>
            </w:r>
            <w:r w:rsidRPr="00DF4F9F">
              <w:rPr>
                <w:rFonts w:ascii="Times New Roman" w:hAnsi="Times New Roman"/>
                <w:b/>
                <w:bCs/>
                <w:sz w:val="28"/>
                <w:szCs w:val="28"/>
                <w:lang w:val="uk-UA"/>
              </w:rPr>
              <w:t>№2</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rPr>
              <w:t xml:space="preserve">Насос  </w:t>
            </w:r>
            <w:proofErr w:type="spellStart"/>
            <w:r w:rsidRPr="00DF4F9F">
              <w:rPr>
                <w:rFonts w:ascii="Times New Roman" w:hAnsi="Times New Roman"/>
                <w:sz w:val="28"/>
                <w:szCs w:val="28"/>
              </w:rPr>
              <w:t>шприцевий</w:t>
            </w:r>
            <w:proofErr w:type="spellEnd"/>
            <w:r w:rsidRPr="00DF4F9F">
              <w:rPr>
                <w:rFonts w:ascii="Times New Roman" w:hAnsi="Times New Roman"/>
                <w:sz w:val="28"/>
                <w:szCs w:val="28"/>
              </w:rPr>
              <w:t xml:space="preserve"> — </w:t>
            </w:r>
            <w:r w:rsidRPr="00DF4F9F">
              <w:rPr>
                <w:rFonts w:ascii="Times New Roman" w:hAnsi="Times New Roman"/>
                <w:sz w:val="28"/>
                <w:szCs w:val="28"/>
                <w:lang w:val="uk-UA"/>
              </w:rPr>
              <w:t xml:space="preserve">2 </w:t>
            </w:r>
            <w:proofErr w:type="spellStart"/>
            <w:r w:rsidRPr="00DF4F9F">
              <w:rPr>
                <w:rFonts w:ascii="Times New Roman" w:hAnsi="Times New Roman"/>
                <w:sz w:val="28"/>
                <w:szCs w:val="28"/>
                <w:lang w:val="uk-UA"/>
              </w:rPr>
              <w:t>шт</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Уретероскоп</w:t>
            </w:r>
            <w:proofErr w:type="spellEnd"/>
            <w:r w:rsidRPr="00DF4F9F">
              <w:rPr>
                <w:rFonts w:ascii="Times New Roman" w:hAnsi="Times New Roman"/>
                <w:sz w:val="28"/>
                <w:szCs w:val="28"/>
              </w:rPr>
              <w:t xml:space="preserve"> </w:t>
            </w:r>
            <w:r w:rsidRPr="00DF4F9F">
              <w:rPr>
                <w:rFonts w:ascii="Times New Roman" w:hAnsi="Times New Roman"/>
                <w:sz w:val="28"/>
                <w:szCs w:val="28"/>
                <w:lang w:val="uk-UA"/>
              </w:rPr>
              <w:t>(гнучкий)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Цистоскоп </w:t>
            </w:r>
            <w:proofErr w:type="spellStart"/>
            <w:r w:rsidRPr="00DF4F9F">
              <w:rPr>
                <w:rFonts w:ascii="Times New Roman" w:hAnsi="Times New Roman"/>
                <w:sz w:val="28"/>
                <w:szCs w:val="28"/>
              </w:rPr>
              <w:t>катетерізаційний</w:t>
            </w:r>
            <w:proofErr w:type="spellEnd"/>
            <w:r w:rsidRPr="00DF4F9F">
              <w:rPr>
                <w:rFonts w:ascii="Times New Roman" w:hAnsi="Times New Roman"/>
                <w:sz w:val="28"/>
                <w:szCs w:val="28"/>
                <w:lang w:val="uk-UA"/>
              </w:rPr>
              <w:t xml:space="preserve"> (комплект)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6 000,00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Освітлювач хірургічний пересувний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55 000,00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141 000,00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b/>
                <w:bCs/>
                <w:sz w:val="28"/>
                <w:szCs w:val="28"/>
              </w:rPr>
              <w:t>Поліклініка</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rPr>
              <w:t> </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lang w:val="uk-UA"/>
              </w:rPr>
              <w:t>Авторефрактометр</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170 000,00</w:t>
            </w:r>
          </w:p>
        </w:tc>
      </w:tr>
      <w:tr w:rsidR="009C1597" w:rsidRPr="00DF4F9F" w:rsidTr="009C1597">
        <w:trPr>
          <w:trHeight w:val="6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170 000,00</w:t>
            </w:r>
          </w:p>
        </w:tc>
      </w:tr>
      <w:tr w:rsidR="009C1597" w:rsidRPr="00DF4F9F" w:rsidTr="009C1597">
        <w:trPr>
          <w:trHeight w:val="28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rPr>
            </w:pPr>
            <w:proofErr w:type="spellStart"/>
            <w:r w:rsidRPr="00DF4F9F">
              <w:rPr>
                <w:rFonts w:ascii="Times New Roman" w:hAnsi="Times New Roman"/>
                <w:b/>
                <w:bCs/>
                <w:sz w:val="28"/>
                <w:szCs w:val="28"/>
              </w:rPr>
              <w:t>Клінічна</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лабораторія</w:t>
            </w:r>
            <w:proofErr w:type="spellEnd"/>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w:t>
            </w:r>
          </w:p>
        </w:tc>
      </w:tr>
      <w:tr w:rsidR="009C1597" w:rsidRPr="00DF4F9F" w:rsidTr="009C1597">
        <w:trPr>
          <w:trHeight w:val="675"/>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rPr>
              <w:t xml:space="preserve">Центрифуга </w:t>
            </w:r>
            <w:proofErr w:type="spellStart"/>
            <w:r w:rsidRPr="00DF4F9F">
              <w:rPr>
                <w:rFonts w:ascii="Times New Roman" w:hAnsi="Times New Roman"/>
                <w:sz w:val="28"/>
                <w:szCs w:val="28"/>
              </w:rPr>
              <w:t>лабораторна</w:t>
            </w:r>
            <w:proofErr w:type="spellEnd"/>
            <w:r w:rsidRPr="00DF4F9F">
              <w:rPr>
                <w:rFonts w:ascii="Times New Roman" w:hAnsi="Times New Roman"/>
                <w:sz w:val="28"/>
                <w:szCs w:val="28"/>
                <w:lang w:val="uk-UA"/>
              </w:rPr>
              <w:t xml:space="preserve"> – 4 шт.</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92 000,00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Термостат ТС-80</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21 000,00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roofErr w:type="spellStart"/>
            <w:r w:rsidRPr="00DF4F9F">
              <w:rPr>
                <w:rFonts w:ascii="Times New Roman" w:hAnsi="Times New Roman"/>
                <w:sz w:val="28"/>
                <w:szCs w:val="28"/>
                <w:lang w:val="uk-UA"/>
              </w:rPr>
              <w:t>Аквадистилятор</w:t>
            </w:r>
            <w:proofErr w:type="spellEnd"/>
            <w:r w:rsidRPr="00DF4F9F">
              <w:rPr>
                <w:rFonts w:ascii="Times New Roman" w:hAnsi="Times New Roman"/>
                <w:sz w:val="28"/>
                <w:szCs w:val="28"/>
                <w:lang w:val="uk-UA"/>
              </w:rPr>
              <w:t xml:space="preserve"> електричний</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top w:val="none" w:sz="0" w:space="0" w:color="000000"/>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133 000,00</w:t>
            </w: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bCs/>
                <w:sz w:val="28"/>
                <w:szCs w:val="28"/>
              </w:rPr>
              <w:t>Хірургічне</w:t>
            </w:r>
            <w:proofErr w:type="spellEnd"/>
            <w:r w:rsidRPr="00DF4F9F">
              <w:rPr>
                <w:rFonts w:ascii="Times New Roman" w:hAnsi="Times New Roman"/>
                <w:b/>
                <w:bCs/>
                <w:sz w:val="28"/>
                <w:szCs w:val="28"/>
              </w:rPr>
              <w:t xml:space="preserve"> </w:t>
            </w:r>
            <w:proofErr w:type="spellStart"/>
            <w:r w:rsidRPr="00DF4F9F">
              <w:rPr>
                <w:rFonts w:ascii="Times New Roman" w:hAnsi="Times New Roman"/>
                <w:b/>
                <w:bCs/>
                <w:sz w:val="28"/>
                <w:szCs w:val="28"/>
              </w:rPr>
              <w:t>відділення</w:t>
            </w:r>
            <w:proofErr w:type="spellEnd"/>
            <w:r w:rsidRPr="00DF4F9F">
              <w:rPr>
                <w:rFonts w:ascii="Times New Roman" w:hAnsi="Times New Roman"/>
                <w:b/>
                <w:bCs/>
                <w:sz w:val="28"/>
                <w:szCs w:val="28"/>
                <w:lang w:val="uk-UA"/>
              </w:rPr>
              <w:t xml:space="preserve"> №1</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top w:val="none" w:sz="0" w:space="0" w:color="000000"/>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roofErr w:type="spellStart"/>
            <w:r w:rsidRPr="00DF4F9F">
              <w:rPr>
                <w:rFonts w:ascii="Times New Roman" w:hAnsi="Times New Roman"/>
                <w:sz w:val="28"/>
                <w:szCs w:val="28"/>
              </w:rPr>
              <w:t>Опромінювач</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бактеріцидний</w:t>
            </w:r>
            <w:proofErr w:type="spellEnd"/>
            <w:r w:rsidRPr="00DF4F9F">
              <w:rPr>
                <w:rFonts w:ascii="Times New Roman" w:hAnsi="Times New Roman"/>
                <w:sz w:val="28"/>
                <w:szCs w:val="28"/>
              </w:rPr>
              <w:t xml:space="preserve"> </w:t>
            </w:r>
            <w:proofErr w:type="spellStart"/>
            <w:r w:rsidRPr="00DF4F9F">
              <w:rPr>
                <w:rFonts w:ascii="Times New Roman" w:hAnsi="Times New Roman"/>
                <w:sz w:val="28"/>
                <w:szCs w:val="28"/>
              </w:rPr>
              <w:t>пересувний</w:t>
            </w:r>
            <w:proofErr w:type="spellEnd"/>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rPr>
            </w:pPr>
            <w:r w:rsidRPr="00DF4F9F">
              <w:rPr>
                <w:rFonts w:ascii="Times New Roman" w:hAnsi="Times New Roman"/>
                <w:sz w:val="28"/>
                <w:szCs w:val="28"/>
                <w:lang w:val="uk-UA"/>
              </w:rPr>
              <w:t>7 000,00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i/>
                <w:sz w:val="28"/>
                <w:szCs w:val="28"/>
                <w:lang w:val="uk-UA"/>
              </w:rPr>
              <w:t>7 000,0</w:t>
            </w:r>
            <w:r w:rsidRPr="00DF4F9F">
              <w:rPr>
                <w:rFonts w:ascii="Times New Roman" w:hAnsi="Times New Roman"/>
                <w:sz w:val="28"/>
                <w:szCs w:val="28"/>
                <w:lang w:val="uk-UA"/>
              </w:rPr>
              <w:t>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r w:rsidRPr="00DF4F9F">
              <w:rPr>
                <w:rFonts w:ascii="Times New Roman" w:hAnsi="Times New Roman"/>
                <w:b/>
                <w:sz w:val="28"/>
                <w:szCs w:val="28"/>
                <w:lang w:val="uk-UA"/>
              </w:rPr>
              <w:t>Рентгенологічне відділення</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Спіральний комп’ютерний томограф </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10 000 000,00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10 000 000,00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b/>
                <w:sz w:val="28"/>
                <w:szCs w:val="28"/>
                <w:lang w:val="uk-UA"/>
              </w:rPr>
            </w:pPr>
            <w:r w:rsidRPr="00DF4F9F">
              <w:rPr>
                <w:rFonts w:ascii="Times New Roman" w:hAnsi="Times New Roman"/>
                <w:b/>
                <w:sz w:val="28"/>
                <w:szCs w:val="28"/>
                <w:lang w:val="uk-UA"/>
              </w:rPr>
              <w:t>Відділення анестезіології з ліжками для інтенсивної терапії</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Відсмоктувач електричний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всього</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i/>
                <w:sz w:val="28"/>
                <w:szCs w:val="28"/>
                <w:lang w:val="uk-UA"/>
              </w:rPr>
            </w:pPr>
            <w:r w:rsidRPr="00DF4F9F">
              <w:rPr>
                <w:rFonts w:ascii="Times New Roman" w:hAnsi="Times New Roman"/>
                <w:i/>
                <w:sz w:val="28"/>
                <w:szCs w:val="28"/>
                <w:lang w:val="uk-UA"/>
              </w:rPr>
              <w:t>20 000,00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jc w:val="center"/>
              <w:rPr>
                <w:rFonts w:ascii="Times New Roman" w:hAnsi="Times New Roman"/>
                <w:sz w:val="28"/>
                <w:szCs w:val="28"/>
                <w:lang w:val="uk-UA"/>
              </w:rPr>
            </w:pPr>
            <w:proofErr w:type="spellStart"/>
            <w:r w:rsidRPr="00DF4F9F">
              <w:rPr>
                <w:rFonts w:ascii="Times New Roman" w:hAnsi="Times New Roman"/>
                <w:b/>
                <w:sz w:val="28"/>
                <w:szCs w:val="28"/>
                <w:lang w:val="uk-UA"/>
              </w:rPr>
              <w:t>Загальнолікарняна</w:t>
            </w:r>
            <w:proofErr w:type="spellEnd"/>
            <w:r w:rsidRPr="00DF4F9F">
              <w:rPr>
                <w:rFonts w:ascii="Times New Roman" w:hAnsi="Times New Roman"/>
                <w:b/>
                <w:sz w:val="28"/>
                <w:szCs w:val="28"/>
                <w:lang w:val="uk-UA"/>
              </w:rPr>
              <w:t xml:space="preserve"> потреба</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Медичні меблі</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Хірургічний інструментарій</w:t>
            </w: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r w:rsidRPr="00DF4F9F">
              <w:rPr>
                <w:rFonts w:ascii="Times New Roman" w:hAnsi="Times New Roman"/>
                <w:sz w:val="28"/>
                <w:szCs w:val="28"/>
                <w:lang w:val="uk-UA"/>
              </w:rPr>
              <w:t>300 000,00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РАЗОМ</w:t>
            </w: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b/>
                <w:sz w:val="28"/>
                <w:szCs w:val="28"/>
                <w:lang w:val="uk-UA"/>
              </w:rPr>
            </w:pPr>
            <w:r w:rsidRPr="00DF4F9F">
              <w:rPr>
                <w:rFonts w:ascii="Times New Roman" w:hAnsi="Times New Roman"/>
                <w:b/>
                <w:sz w:val="28"/>
                <w:szCs w:val="28"/>
                <w:lang w:val="uk-UA"/>
              </w:rPr>
              <w:t>11 111 000</w:t>
            </w:r>
          </w:p>
        </w:tc>
      </w:tr>
      <w:tr w:rsidR="009C1597" w:rsidRPr="00DF4F9F" w:rsidTr="009C1597">
        <w:trPr>
          <w:trHeight w:val="300"/>
        </w:trPr>
        <w:tc>
          <w:tcPr>
            <w:tcW w:w="566"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r w:rsidR="009C1597" w:rsidRPr="00DF4F9F" w:rsidTr="009C1597">
        <w:trPr>
          <w:trHeight w:val="300"/>
        </w:trPr>
        <w:tc>
          <w:tcPr>
            <w:tcW w:w="566"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rPr>
            </w:pPr>
          </w:p>
        </w:tc>
        <w:tc>
          <w:tcPr>
            <w:tcW w:w="7009" w:type="dxa"/>
            <w:tcBorders>
              <w:left w:val="single" w:sz="4" w:space="0" w:color="000000"/>
              <w:bottom w:val="single" w:sz="4" w:space="0" w:color="000000"/>
            </w:tcBorders>
            <w:shd w:val="clear" w:color="auto" w:fill="auto"/>
            <w:vAlign w:val="bottom"/>
          </w:tcPr>
          <w:p w:rsidR="009C1597" w:rsidRPr="00DF4F9F" w:rsidRDefault="009C1597" w:rsidP="009C1597">
            <w:pPr>
              <w:spacing w:after="0" w:line="240" w:lineRule="auto"/>
              <w:rPr>
                <w:rFonts w:ascii="Times New Roman" w:hAnsi="Times New Roman"/>
                <w:sz w:val="28"/>
                <w:szCs w:val="28"/>
                <w:lang w:val="uk-UA"/>
              </w:rPr>
            </w:pPr>
          </w:p>
        </w:tc>
        <w:tc>
          <w:tcPr>
            <w:tcW w:w="1970" w:type="dxa"/>
            <w:tcBorders>
              <w:left w:val="single" w:sz="4" w:space="0" w:color="000000"/>
              <w:bottom w:val="single" w:sz="4" w:space="0" w:color="000000"/>
              <w:right w:val="single" w:sz="4" w:space="0" w:color="000000"/>
            </w:tcBorders>
            <w:shd w:val="clear" w:color="auto" w:fill="auto"/>
            <w:vAlign w:val="bottom"/>
          </w:tcPr>
          <w:p w:rsidR="009C1597" w:rsidRPr="00DF4F9F" w:rsidRDefault="009C1597" w:rsidP="009C1597">
            <w:pPr>
              <w:spacing w:after="0" w:line="240" w:lineRule="auto"/>
              <w:jc w:val="right"/>
              <w:rPr>
                <w:rFonts w:ascii="Times New Roman" w:hAnsi="Times New Roman"/>
                <w:sz w:val="28"/>
                <w:szCs w:val="28"/>
                <w:lang w:val="uk-UA"/>
              </w:rPr>
            </w:pPr>
          </w:p>
        </w:tc>
      </w:tr>
    </w:tbl>
    <w:p w:rsidR="009C1597" w:rsidRPr="00DF4F9F" w:rsidRDefault="009C1597" w:rsidP="009C1597">
      <w:pPr>
        <w:spacing w:after="0" w:line="240" w:lineRule="auto"/>
        <w:ind w:right="-5"/>
        <w:jc w:val="both"/>
        <w:rPr>
          <w:rFonts w:ascii="Times New Roman" w:hAnsi="Times New Roman"/>
          <w:b/>
          <w:sz w:val="28"/>
          <w:szCs w:val="28"/>
          <w:lang w:val="uk-UA"/>
        </w:rPr>
      </w:pPr>
    </w:p>
    <w:p w:rsidR="009C1597" w:rsidRPr="00DF4F9F" w:rsidRDefault="009C1597" w:rsidP="009C1597">
      <w:pPr>
        <w:spacing w:after="0" w:line="240" w:lineRule="auto"/>
        <w:ind w:right="-5"/>
        <w:jc w:val="center"/>
        <w:rPr>
          <w:rFonts w:ascii="Times New Roman" w:hAnsi="Times New Roman"/>
          <w:sz w:val="28"/>
          <w:szCs w:val="28"/>
        </w:rPr>
      </w:pPr>
      <w:r w:rsidRPr="00DF4F9F">
        <w:rPr>
          <w:rFonts w:ascii="Times New Roman" w:hAnsi="Times New Roman"/>
          <w:b/>
          <w:sz w:val="28"/>
          <w:szCs w:val="28"/>
          <w:u w:val="single"/>
          <w:lang w:val="en-US"/>
        </w:rPr>
        <w:t>V</w:t>
      </w:r>
      <w:r w:rsidRPr="00DF4F9F">
        <w:rPr>
          <w:rFonts w:ascii="Times New Roman" w:hAnsi="Times New Roman"/>
          <w:b/>
          <w:sz w:val="28"/>
          <w:szCs w:val="28"/>
          <w:u w:val="single"/>
        </w:rPr>
        <w:t>.</w:t>
      </w:r>
      <w:r w:rsidRPr="00DF4F9F">
        <w:rPr>
          <w:rFonts w:ascii="Times New Roman" w:hAnsi="Times New Roman"/>
          <w:b/>
          <w:caps/>
          <w:sz w:val="28"/>
          <w:szCs w:val="28"/>
          <w:u w:val="single"/>
        </w:rPr>
        <w:t xml:space="preserve"> </w:t>
      </w:r>
      <w:proofErr w:type="spellStart"/>
      <w:r w:rsidRPr="00DF4F9F">
        <w:rPr>
          <w:rFonts w:ascii="Times New Roman" w:hAnsi="Times New Roman"/>
          <w:b/>
          <w:sz w:val="28"/>
          <w:szCs w:val="28"/>
          <w:u w:val="single"/>
        </w:rPr>
        <w:t>Перелік</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завдань</w:t>
      </w:r>
      <w:proofErr w:type="spellEnd"/>
      <w:r w:rsidRPr="00DF4F9F">
        <w:rPr>
          <w:rFonts w:ascii="Times New Roman" w:hAnsi="Times New Roman"/>
          <w:b/>
          <w:sz w:val="28"/>
          <w:szCs w:val="28"/>
          <w:u w:val="single"/>
        </w:rPr>
        <w:t xml:space="preserve"> і </w:t>
      </w:r>
      <w:proofErr w:type="spellStart"/>
      <w:r w:rsidRPr="00DF4F9F">
        <w:rPr>
          <w:rFonts w:ascii="Times New Roman" w:hAnsi="Times New Roman"/>
          <w:b/>
          <w:sz w:val="28"/>
          <w:szCs w:val="28"/>
          <w:u w:val="single"/>
        </w:rPr>
        <w:t>заходів</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програми</w:t>
      </w:r>
      <w:proofErr w:type="spellEnd"/>
      <w:r w:rsidRPr="00DF4F9F">
        <w:rPr>
          <w:rFonts w:ascii="Times New Roman" w:hAnsi="Times New Roman"/>
          <w:b/>
          <w:sz w:val="28"/>
          <w:szCs w:val="28"/>
          <w:u w:val="single"/>
        </w:rPr>
        <w:t xml:space="preserve"> та </w:t>
      </w:r>
      <w:proofErr w:type="spellStart"/>
      <w:r w:rsidRPr="00DF4F9F">
        <w:rPr>
          <w:rFonts w:ascii="Times New Roman" w:hAnsi="Times New Roman"/>
          <w:b/>
          <w:sz w:val="28"/>
          <w:szCs w:val="28"/>
          <w:u w:val="single"/>
        </w:rPr>
        <w:t>результативні</w:t>
      </w:r>
      <w:proofErr w:type="spellEnd"/>
      <w:r w:rsidRPr="00DF4F9F">
        <w:rPr>
          <w:rFonts w:ascii="Times New Roman" w:hAnsi="Times New Roman"/>
          <w:b/>
          <w:sz w:val="28"/>
          <w:szCs w:val="28"/>
          <w:u w:val="single"/>
        </w:rPr>
        <w:t xml:space="preserve"> </w:t>
      </w:r>
      <w:proofErr w:type="spellStart"/>
      <w:r w:rsidRPr="00DF4F9F">
        <w:rPr>
          <w:rFonts w:ascii="Times New Roman" w:hAnsi="Times New Roman"/>
          <w:b/>
          <w:sz w:val="28"/>
          <w:szCs w:val="28"/>
          <w:u w:val="single"/>
        </w:rPr>
        <w:t>показники</w:t>
      </w:r>
      <w:proofErr w:type="spellEnd"/>
    </w:p>
    <w:p w:rsidR="009C1597" w:rsidRPr="00DF4F9F" w:rsidRDefault="009C1597" w:rsidP="009C1597">
      <w:pPr>
        <w:spacing w:after="0" w:line="240" w:lineRule="auto"/>
        <w:ind w:right="-5"/>
        <w:jc w:val="both"/>
        <w:rPr>
          <w:rFonts w:ascii="Times New Roman" w:hAnsi="Times New Roman"/>
          <w:b/>
          <w:sz w:val="28"/>
          <w:szCs w:val="28"/>
          <w:u w:val="single"/>
          <w:lang w:val="uk-UA"/>
        </w:rPr>
      </w:pPr>
    </w:p>
    <w:p w:rsidR="009C1597" w:rsidRPr="00DF4F9F" w:rsidRDefault="009C1597" w:rsidP="009C1597">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F4F9F">
        <w:rPr>
          <w:sz w:val="28"/>
          <w:szCs w:val="28"/>
          <w:lang w:val="uk-UA"/>
        </w:rPr>
        <w:t>збереження і покращення здоров'я населення;</w:t>
      </w:r>
    </w:p>
    <w:p w:rsidR="009C1597" w:rsidRPr="00DF4F9F" w:rsidRDefault="009C1597" w:rsidP="009C1597">
      <w:pPr>
        <w:pStyle w:val="msonormalcxspmiddle"/>
        <w:widowControl w:val="0"/>
        <w:numPr>
          <w:ilvl w:val="0"/>
          <w:numId w:val="2"/>
        </w:numPr>
        <w:shd w:val="clear" w:color="auto" w:fill="FFFFFF"/>
        <w:tabs>
          <w:tab w:val="left" w:pos="768"/>
        </w:tabs>
        <w:autoSpaceDE w:val="0"/>
        <w:spacing w:before="0" w:after="0"/>
        <w:ind w:firstLine="709"/>
        <w:contextualSpacing/>
        <w:jc w:val="both"/>
        <w:rPr>
          <w:sz w:val="28"/>
          <w:szCs w:val="28"/>
        </w:rPr>
      </w:pPr>
      <w:r w:rsidRPr="00DF4F9F">
        <w:rPr>
          <w:spacing w:val="-2"/>
          <w:sz w:val="28"/>
          <w:szCs w:val="28"/>
          <w:lang w:val="uk-UA"/>
        </w:rPr>
        <w:t xml:space="preserve">гарантована доступність і якість кваліфікованої медичної </w:t>
      </w:r>
      <w:r w:rsidRPr="00DF4F9F">
        <w:rPr>
          <w:sz w:val="28"/>
          <w:szCs w:val="28"/>
          <w:lang w:val="uk-UA"/>
        </w:rPr>
        <w:t>допомоги;</w:t>
      </w:r>
    </w:p>
    <w:p w:rsidR="009C1597" w:rsidRPr="00DF4F9F" w:rsidRDefault="009C1597" w:rsidP="009C1597">
      <w:pPr>
        <w:pStyle w:val="10"/>
        <w:shd w:val="clear" w:color="auto" w:fill="FFFFFF"/>
        <w:tabs>
          <w:tab w:val="left" w:pos="0"/>
        </w:tabs>
        <w:ind w:left="0" w:firstLine="709"/>
        <w:jc w:val="both"/>
        <w:rPr>
          <w:sz w:val="28"/>
          <w:szCs w:val="28"/>
        </w:rPr>
      </w:pPr>
      <w:r w:rsidRPr="00DF4F9F">
        <w:rPr>
          <w:sz w:val="28"/>
          <w:szCs w:val="28"/>
          <w:lang w:val="uk-UA"/>
        </w:rPr>
        <w:t>- удосконалення організації медичної допомоги</w:t>
      </w:r>
    </w:p>
    <w:p w:rsidR="009C1597" w:rsidRPr="00DF4F9F" w:rsidRDefault="009C1597" w:rsidP="009C1597">
      <w:pPr>
        <w:pStyle w:val="msonormalcxsplast"/>
        <w:widowControl w:val="0"/>
        <w:numPr>
          <w:ilvl w:val="0"/>
          <w:numId w:val="3"/>
        </w:numPr>
        <w:shd w:val="clear" w:color="auto" w:fill="FFFFFF"/>
        <w:tabs>
          <w:tab w:val="clear" w:pos="708"/>
          <w:tab w:val="left" w:pos="730"/>
        </w:tabs>
        <w:autoSpaceDE w:val="0"/>
        <w:spacing w:before="0" w:after="0"/>
        <w:ind w:firstLine="709"/>
        <w:contextualSpacing/>
        <w:jc w:val="both"/>
        <w:rPr>
          <w:sz w:val="28"/>
          <w:szCs w:val="28"/>
        </w:rPr>
      </w:pPr>
      <w:r w:rsidRPr="00DF4F9F">
        <w:rPr>
          <w:sz w:val="28"/>
          <w:szCs w:val="28"/>
          <w:lang w:val="uk-UA"/>
        </w:rPr>
        <w:t>удосконалення механізмів фінансування закладів охорони здоров'я.</w:t>
      </w:r>
    </w:p>
    <w:p w:rsidR="009C1597" w:rsidRPr="00DF4F9F" w:rsidRDefault="009C1597" w:rsidP="009C1597">
      <w:pPr>
        <w:pStyle w:val="21"/>
        <w:shd w:val="clear" w:color="auto" w:fill="FFFFFF"/>
        <w:ind w:firstLine="720"/>
        <w:jc w:val="both"/>
        <w:rPr>
          <w:sz w:val="28"/>
          <w:szCs w:val="28"/>
        </w:rPr>
      </w:pPr>
      <w:r w:rsidRPr="00DF4F9F">
        <w:rPr>
          <w:color w:val="000000"/>
          <w:sz w:val="28"/>
          <w:szCs w:val="28"/>
          <w:u w:val="single"/>
          <w:lang w:val="uk-UA"/>
        </w:rPr>
        <w:t>Виконання програми дає змогу:</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підвищити ефективність роботи закладів охорони здоров’я з метою подолання несприятливих демографічних тенденцій;</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збільшити питому вагу стаціонарної   медичної допомоги, що надається лікарнями;</w:t>
      </w:r>
    </w:p>
    <w:p w:rsidR="009C1597" w:rsidRPr="00DF4F9F" w:rsidRDefault="009C1597" w:rsidP="009C1597">
      <w:pPr>
        <w:pStyle w:val="21"/>
        <w:shd w:val="clear" w:color="auto" w:fill="FFFFFF"/>
        <w:ind w:firstLine="720"/>
        <w:jc w:val="both"/>
        <w:rPr>
          <w:sz w:val="28"/>
          <w:szCs w:val="28"/>
        </w:rPr>
      </w:pPr>
      <w:r w:rsidRPr="00DF4F9F">
        <w:rPr>
          <w:color w:val="000000"/>
          <w:sz w:val="28"/>
          <w:szCs w:val="28"/>
          <w:lang w:val="uk-UA"/>
        </w:rPr>
        <w:t>- створити умови для реалізації принципу організації та координації надання пацієнтам спеціалізованої та стаціонарної медичної допомоги;</w:t>
      </w:r>
    </w:p>
    <w:p w:rsidR="009C1597" w:rsidRPr="00DF4F9F" w:rsidRDefault="009C1597" w:rsidP="009C1597">
      <w:pPr>
        <w:pStyle w:val="21"/>
        <w:shd w:val="clear" w:color="auto" w:fill="FFFFFF"/>
        <w:ind w:firstLine="720"/>
        <w:jc w:val="both"/>
        <w:rPr>
          <w:sz w:val="28"/>
          <w:szCs w:val="28"/>
        </w:rPr>
      </w:pPr>
      <w:r w:rsidRPr="00DF4F9F">
        <w:rPr>
          <w:color w:val="000000"/>
          <w:sz w:val="28"/>
          <w:szCs w:val="28"/>
          <w:lang w:val="uk-UA"/>
        </w:rPr>
        <w:t xml:space="preserve">- забезпечення збереження та подальше зміцнення матеріально-технічної бази, її модернізація; </w:t>
      </w:r>
    </w:p>
    <w:p w:rsidR="009C1597" w:rsidRPr="00DF4F9F" w:rsidRDefault="009C1597" w:rsidP="009C1597">
      <w:pPr>
        <w:pStyle w:val="21"/>
        <w:shd w:val="clear" w:color="auto" w:fill="FFFFFF"/>
        <w:ind w:firstLine="720"/>
        <w:jc w:val="both"/>
        <w:rPr>
          <w:sz w:val="28"/>
          <w:szCs w:val="28"/>
        </w:rPr>
      </w:pPr>
      <w:r w:rsidRPr="00DF4F9F">
        <w:rPr>
          <w:color w:val="000000"/>
          <w:sz w:val="28"/>
          <w:szCs w:val="28"/>
        </w:rPr>
        <w:t xml:space="preserve">- </w:t>
      </w:r>
      <w:r w:rsidRPr="00DF4F9F">
        <w:rPr>
          <w:color w:val="000000"/>
          <w:sz w:val="28"/>
          <w:szCs w:val="28"/>
          <w:lang w:val="uk-UA"/>
        </w:rPr>
        <w:t>покращити оснащення КНП «Ніжинська ЦМЛ ім. М. Галицького» відповідно рекомендованих табелів оснащення та нормативів.</w:t>
      </w:r>
    </w:p>
    <w:p w:rsidR="009C1597" w:rsidRPr="00F34475" w:rsidRDefault="00F34475" w:rsidP="009C1597">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9C1597" w:rsidRPr="00DF4F9F">
        <w:rPr>
          <w:rFonts w:ascii="Times New Roman" w:hAnsi="Times New Roman"/>
          <w:b/>
          <w:sz w:val="28"/>
          <w:szCs w:val="28"/>
          <w:u w:val="single"/>
          <w:lang w:val="en-US"/>
        </w:rPr>
        <w:t>V</w:t>
      </w:r>
      <w:r w:rsidR="009C1597" w:rsidRPr="00DF4F9F">
        <w:rPr>
          <w:rFonts w:ascii="Times New Roman" w:hAnsi="Times New Roman"/>
          <w:b/>
          <w:sz w:val="28"/>
          <w:szCs w:val="28"/>
          <w:u w:val="single"/>
        </w:rPr>
        <w:t xml:space="preserve">І. </w:t>
      </w:r>
      <w:proofErr w:type="spellStart"/>
      <w:r w:rsidR="009C1597" w:rsidRPr="00DF4F9F">
        <w:rPr>
          <w:rFonts w:ascii="Times New Roman" w:hAnsi="Times New Roman"/>
          <w:b/>
          <w:sz w:val="28"/>
          <w:szCs w:val="28"/>
          <w:u w:val="single"/>
        </w:rPr>
        <w:t>Координація</w:t>
      </w:r>
      <w:proofErr w:type="spellEnd"/>
      <w:r w:rsidR="009C1597" w:rsidRPr="00DF4F9F">
        <w:rPr>
          <w:rFonts w:ascii="Times New Roman" w:hAnsi="Times New Roman"/>
          <w:b/>
          <w:sz w:val="28"/>
          <w:szCs w:val="28"/>
          <w:u w:val="single"/>
        </w:rPr>
        <w:t xml:space="preserve"> та контроль за ходом </w:t>
      </w:r>
      <w:proofErr w:type="spellStart"/>
      <w:r w:rsidR="009C1597" w:rsidRPr="00DF4F9F">
        <w:rPr>
          <w:rFonts w:ascii="Times New Roman" w:hAnsi="Times New Roman"/>
          <w:b/>
          <w:sz w:val="28"/>
          <w:szCs w:val="28"/>
          <w:u w:val="single"/>
        </w:rPr>
        <w:t>виконання</w:t>
      </w:r>
      <w:proofErr w:type="spellEnd"/>
      <w:r w:rsidR="009C1597" w:rsidRPr="00DF4F9F">
        <w:rPr>
          <w:rFonts w:ascii="Times New Roman" w:hAnsi="Times New Roman"/>
          <w:b/>
          <w:sz w:val="28"/>
          <w:szCs w:val="28"/>
          <w:u w:val="single"/>
        </w:rPr>
        <w:t xml:space="preserve"> </w:t>
      </w:r>
      <w:proofErr w:type="spellStart"/>
      <w:r w:rsidR="009C1597" w:rsidRPr="00DF4F9F">
        <w:rPr>
          <w:rFonts w:ascii="Times New Roman" w:hAnsi="Times New Roman"/>
          <w:b/>
          <w:sz w:val="28"/>
          <w:szCs w:val="28"/>
          <w:u w:val="single"/>
        </w:rPr>
        <w:t>Програми</w:t>
      </w:r>
      <w:proofErr w:type="spellEnd"/>
      <w:r w:rsidR="009C1597" w:rsidRPr="00DF4F9F">
        <w:rPr>
          <w:rFonts w:ascii="Times New Roman" w:hAnsi="Times New Roman"/>
          <w:sz w:val="28"/>
          <w:szCs w:val="28"/>
        </w:rPr>
        <w:t xml:space="preserve"> </w:t>
      </w:r>
    </w:p>
    <w:p w:rsidR="009C1597" w:rsidRPr="00DF4F9F" w:rsidRDefault="009C1597" w:rsidP="009C1597">
      <w:pPr>
        <w:spacing w:after="0" w:line="240" w:lineRule="auto"/>
        <w:ind w:firstLine="709"/>
        <w:jc w:val="both"/>
        <w:rPr>
          <w:rFonts w:ascii="Times New Roman" w:hAnsi="Times New Roman"/>
          <w:color w:val="008080"/>
          <w:sz w:val="28"/>
          <w:szCs w:val="28"/>
          <w:lang w:val="uk-UA"/>
        </w:rPr>
      </w:pPr>
    </w:p>
    <w:p w:rsidR="009C1597" w:rsidRPr="00DF4F9F" w:rsidRDefault="009C1597" w:rsidP="009C1597">
      <w:pPr>
        <w:spacing w:after="0" w:line="240" w:lineRule="auto"/>
        <w:ind w:firstLine="709"/>
        <w:jc w:val="both"/>
        <w:rPr>
          <w:rFonts w:ascii="Times New Roman" w:hAnsi="Times New Roman"/>
          <w:sz w:val="28"/>
          <w:szCs w:val="28"/>
        </w:rPr>
      </w:pPr>
      <w:r w:rsidRPr="00DF4F9F">
        <w:rPr>
          <w:rFonts w:ascii="Times New Roman" w:hAnsi="Times New Roman"/>
          <w:sz w:val="28"/>
          <w:szCs w:val="28"/>
          <w:lang w:val="uk-UA"/>
        </w:rPr>
        <w:t>Контроль за виконанням Програми здійснюється головним розпорядником.</w:t>
      </w:r>
    </w:p>
    <w:p w:rsidR="009C1597" w:rsidRPr="00DF4F9F" w:rsidRDefault="009C1597" w:rsidP="009C1597">
      <w:pPr>
        <w:spacing w:after="0" w:line="240" w:lineRule="auto"/>
        <w:ind w:firstLine="709"/>
        <w:jc w:val="both"/>
        <w:rPr>
          <w:rFonts w:ascii="Times New Roman" w:hAnsi="Times New Roman"/>
          <w:sz w:val="28"/>
          <w:szCs w:val="28"/>
          <w:lang w:val="uk-UA"/>
        </w:rPr>
      </w:pPr>
      <w:proofErr w:type="spellStart"/>
      <w:r w:rsidRPr="00DF4F9F">
        <w:rPr>
          <w:rFonts w:ascii="Times New Roman" w:hAnsi="Times New Roman"/>
          <w:spacing w:val="-2"/>
          <w:sz w:val="28"/>
          <w:szCs w:val="28"/>
        </w:rPr>
        <w:t>Звіт</w:t>
      </w:r>
      <w:proofErr w:type="spellEnd"/>
      <w:r w:rsidRPr="00DF4F9F">
        <w:rPr>
          <w:rFonts w:ascii="Times New Roman" w:hAnsi="Times New Roman"/>
          <w:spacing w:val="-2"/>
          <w:sz w:val="28"/>
          <w:szCs w:val="28"/>
        </w:rPr>
        <w:t xml:space="preserve"> про </w:t>
      </w:r>
      <w:proofErr w:type="spellStart"/>
      <w:r w:rsidRPr="00DF4F9F">
        <w:rPr>
          <w:rFonts w:ascii="Times New Roman" w:hAnsi="Times New Roman"/>
          <w:spacing w:val="-2"/>
          <w:sz w:val="28"/>
          <w:szCs w:val="28"/>
        </w:rPr>
        <w:t>виконання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Програми</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надається</w:t>
      </w:r>
      <w:proofErr w:type="spellEnd"/>
      <w:r w:rsidRPr="00DF4F9F">
        <w:rPr>
          <w:rFonts w:ascii="Times New Roman" w:hAnsi="Times New Roman"/>
          <w:spacing w:val="-2"/>
          <w:sz w:val="28"/>
          <w:szCs w:val="28"/>
          <w:lang w:val="uk-UA"/>
        </w:rPr>
        <w:t xml:space="preserve"> виконавцем</w:t>
      </w:r>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щоквартально</w:t>
      </w:r>
      <w:proofErr w:type="spellEnd"/>
      <w:r w:rsidRPr="00DF4F9F">
        <w:rPr>
          <w:rFonts w:ascii="Times New Roman" w:hAnsi="Times New Roman"/>
          <w:spacing w:val="-2"/>
          <w:sz w:val="28"/>
          <w:szCs w:val="28"/>
        </w:rPr>
        <w:t xml:space="preserve"> до </w:t>
      </w:r>
      <w:r w:rsidRPr="00DF4F9F">
        <w:rPr>
          <w:rFonts w:ascii="Times New Roman" w:hAnsi="Times New Roman"/>
          <w:spacing w:val="-2"/>
          <w:sz w:val="28"/>
          <w:szCs w:val="28"/>
          <w:lang w:val="uk-UA"/>
        </w:rPr>
        <w:t>4-го</w:t>
      </w:r>
      <w:r w:rsidRPr="00DF4F9F">
        <w:rPr>
          <w:rFonts w:ascii="Times New Roman" w:hAnsi="Times New Roman"/>
          <w:spacing w:val="-2"/>
          <w:sz w:val="28"/>
          <w:szCs w:val="28"/>
        </w:rPr>
        <w:t xml:space="preserve"> числа </w:t>
      </w:r>
      <w:proofErr w:type="spellStart"/>
      <w:r w:rsidRPr="00DF4F9F">
        <w:rPr>
          <w:rFonts w:ascii="Times New Roman" w:hAnsi="Times New Roman"/>
          <w:spacing w:val="-2"/>
          <w:sz w:val="28"/>
          <w:szCs w:val="28"/>
        </w:rPr>
        <w:t>місяця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наступного</w:t>
      </w:r>
      <w:proofErr w:type="spellEnd"/>
      <w:r w:rsidRPr="00DF4F9F">
        <w:rPr>
          <w:rFonts w:ascii="Times New Roman" w:hAnsi="Times New Roman"/>
          <w:spacing w:val="-2"/>
          <w:sz w:val="28"/>
          <w:szCs w:val="28"/>
        </w:rPr>
        <w:t xml:space="preserve"> за </w:t>
      </w:r>
      <w:proofErr w:type="spellStart"/>
      <w:r w:rsidRPr="00DF4F9F">
        <w:rPr>
          <w:rFonts w:ascii="Times New Roman" w:hAnsi="Times New Roman"/>
          <w:spacing w:val="-2"/>
          <w:sz w:val="28"/>
          <w:szCs w:val="28"/>
        </w:rPr>
        <w:t>звітним</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 xml:space="preserve">кварталом, </w:t>
      </w:r>
      <w:r w:rsidRPr="00DF4F9F">
        <w:rPr>
          <w:rFonts w:ascii="Times New Roman" w:hAnsi="Times New Roman"/>
          <w:spacing w:val="-2"/>
          <w:sz w:val="28"/>
          <w:szCs w:val="28"/>
        </w:rPr>
        <w:t xml:space="preserve">головному </w:t>
      </w:r>
      <w:proofErr w:type="spellStart"/>
      <w:r w:rsidRPr="00DF4F9F">
        <w:rPr>
          <w:rFonts w:ascii="Times New Roman" w:hAnsi="Times New Roman"/>
          <w:spacing w:val="-2"/>
          <w:sz w:val="28"/>
          <w:szCs w:val="28"/>
        </w:rPr>
        <w:t>розпоряднику</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коштів</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Головний</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розпорядник</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бюджетних</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коштів</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 xml:space="preserve">надає </w:t>
      </w:r>
      <w:proofErr w:type="spellStart"/>
      <w:r w:rsidRPr="00DF4F9F">
        <w:rPr>
          <w:rFonts w:ascii="Times New Roman" w:hAnsi="Times New Roman"/>
          <w:spacing w:val="-2"/>
          <w:sz w:val="28"/>
          <w:szCs w:val="28"/>
        </w:rPr>
        <w:t>звіт</w:t>
      </w:r>
      <w:proofErr w:type="spellEnd"/>
      <w:r w:rsidRPr="00DF4F9F">
        <w:rPr>
          <w:rFonts w:ascii="Times New Roman" w:hAnsi="Times New Roman"/>
          <w:spacing w:val="-2"/>
          <w:sz w:val="28"/>
          <w:szCs w:val="28"/>
        </w:rPr>
        <w:t xml:space="preserve"> про </w:t>
      </w:r>
      <w:proofErr w:type="spellStart"/>
      <w:r w:rsidRPr="00DF4F9F">
        <w:rPr>
          <w:rFonts w:ascii="Times New Roman" w:hAnsi="Times New Roman"/>
          <w:spacing w:val="-2"/>
          <w:sz w:val="28"/>
          <w:szCs w:val="28"/>
        </w:rPr>
        <w:t>виконання</w:t>
      </w:r>
      <w:proofErr w:type="spellEnd"/>
      <w:r w:rsidRPr="00DF4F9F">
        <w:rPr>
          <w:rFonts w:ascii="Times New Roman" w:hAnsi="Times New Roman"/>
          <w:spacing w:val="-2"/>
          <w:sz w:val="28"/>
          <w:szCs w:val="28"/>
        </w:rPr>
        <w:t xml:space="preserve"> </w:t>
      </w:r>
      <w:proofErr w:type="spellStart"/>
      <w:r w:rsidRPr="00DF4F9F">
        <w:rPr>
          <w:rFonts w:ascii="Times New Roman" w:hAnsi="Times New Roman"/>
          <w:spacing w:val="-2"/>
          <w:sz w:val="28"/>
          <w:szCs w:val="28"/>
        </w:rPr>
        <w:t>Програми</w:t>
      </w:r>
      <w:proofErr w:type="spellEnd"/>
      <w:r w:rsidRPr="00DF4F9F">
        <w:rPr>
          <w:rFonts w:ascii="Times New Roman" w:hAnsi="Times New Roman"/>
          <w:spacing w:val="-2"/>
          <w:sz w:val="28"/>
          <w:szCs w:val="28"/>
        </w:rPr>
        <w:t xml:space="preserve"> </w:t>
      </w:r>
      <w:r w:rsidRPr="00DF4F9F">
        <w:rPr>
          <w:rFonts w:ascii="Times New Roman" w:hAnsi="Times New Roman"/>
          <w:spacing w:val="-2"/>
          <w:sz w:val="28"/>
          <w:szCs w:val="28"/>
          <w:lang w:val="uk-UA"/>
        </w:rPr>
        <w:t>щоквартально до 6-го числа місяця, наступного за звітним кварталом, фінансовому управлінню Ніжинської міської ради. Відповідальні виконавці звітують про виконання Програми на сесії міської ради за підсумками року.</w:t>
      </w:r>
    </w:p>
    <w:p w:rsidR="009C1597" w:rsidRPr="00DF4F9F" w:rsidRDefault="009C1597" w:rsidP="009C1597">
      <w:pPr>
        <w:spacing w:after="0" w:line="240" w:lineRule="auto"/>
        <w:ind w:firstLine="709"/>
        <w:jc w:val="both"/>
        <w:rPr>
          <w:rFonts w:ascii="Times New Roman" w:hAnsi="Times New Roman"/>
          <w:sz w:val="28"/>
          <w:szCs w:val="28"/>
          <w:lang w:val="uk-UA"/>
        </w:rPr>
      </w:pPr>
      <w:r w:rsidRPr="00DF4F9F">
        <w:rPr>
          <w:rFonts w:ascii="Times New Roman" w:hAnsi="Times New Roman"/>
          <w:sz w:val="28"/>
          <w:szCs w:val="28"/>
          <w:lang w:val="uk-UA"/>
        </w:rPr>
        <w:t xml:space="preserve">Фінансове забезпечення здійснюється у межах видатків, затверджених рішенням міської ради "Про  бюджет Ніжинської міської об’єднаної територіальної громади на 2020 рік."                             </w:t>
      </w:r>
    </w:p>
    <w:p w:rsidR="00F34475" w:rsidRDefault="00F34475" w:rsidP="009C1597">
      <w:pPr>
        <w:spacing w:after="0" w:line="240" w:lineRule="auto"/>
        <w:rPr>
          <w:rFonts w:ascii="Times New Roman" w:hAnsi="Times New Roman"/>
          <w:b/>
          <w:spacing w:val="-1"/>
          <w:sz w:val="28"/>
          <w:szCs w:val="28"/>
          <w:lang w:val="uk-UA"/>
        </w:rPr>
      </w:pP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b/>
          <w:spacing w:val="-1"/>
          <w:sz w:val="28"/>
          <w:szCs w:val="28"/>
          <w:lang w:val="uk-UA"/>
        </w:rPr>
        <w:t xml:space="preserve">Міський  голова                                                              </w:t>
      </w:r>
      <w:r>
        <w:rPr>
          <w:rFonts w:ascii="Times New Roman" w:hAnsi="Times New Roman"/>
          <w:b/>
          <w:spacing w:val="-1"/>
          <w:sz w:val="28"/>
          <w:szCs w:val="28"/>
          <w:lang w:val="uk-UA"/>
        </w:rPr>
        <w:t xml:space="preserve">                       О.М. Кодола</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lastRenderedPageBreak/>
        <w:t>Е</w:t>
      </w:r>
      <w:bookmarkStart w:id="0" w:name="_GoBack"/>
      <w:bookmarkEnd w:id="0"/>
      <w:r w:rsidRPr="00DF4F9F">
        <w:rPr>
          <w:rFonts w:ascii="Times New Roman" w:hAnsi="Times New Roman"/>
          <w:sz w:val="28"/>
          <w:szCs w:val="28"/>
          <w:lang w:val="uk-UA"/>
        </w:rPr>
        <w:t>кспертиза проведена</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Погоджено:</w:t>
      </w:r>
    </w:p>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 xml:space="preserve">Начальник фінансового управління </w:t>
      </w:r>
    </w:p>
    <w:p w:rsidR="009C1597" w:rsidRPr="00DF4F9F" w:rsidRDefault="009C1597" w:rsidP="009C1597">
      <w:pPr>
        <w:spacing w:after="0" w:line="240" w:lineRule="auto"/>
        <w:rPr>
          <w:rFonts w:ascii="Times New Roman" w:hAnsi="Times New Roman"/>
          <w:sz w:val="28"/>
          <w:szCs w:val="28"/>
        </w:rPr>
      </w:pPr>
      <w:r w:rsidRPr="00DF4F9F">
        <w:rPr>
          <w:rFonts w:ascii="Times New Roman" w:hAnsi="Times New Roman"/>
          <w:sz w:val="28"/>
          <w:szCs w:val="28"/>
          <w:lang w:val="uk-UA"/>
        </w:rPr>
        <w:t>Ніжинської міської ради                                                                   Л.В.Писаренко</w:t>
      </w:r>
    </w:p>
    <w:p w:rsidR="009C1597" w:rsidRPr="00DF4F9F" w:rsidRDefault="009C1597" w:rsidP="009C1597">
      <w:pPr>
        <w:spacing w:after="0" w:line="240" w:lineRule="auto"/>
        <w:rPr>
          <w:rFonts w:ascii="Times New Roman" w:hAnsi="Times New Roman"/>
          <w:sz w:val="28"/>
          <w:szCs w:val="28"/>
          <w:lang w:val="uk-UA"/>
        </w:rPr>
      </w:pPr>
    </w:p>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Начальник відділу економіки</w:t>
      </w:r>
    </w:p>
    <w:p w:rsidR="009C1597" w:rsidRPr="00DF4F9F" w:rsidRDefault="009C1597" w:rsidP="009C1597">
      <w:pPr>
        <w:spacing w:after="0" w:line="240" w:lineRule="auto"/>
        <w:rPr>
          <w:rFonts w:ascii="Times New Roman" w:hAnsi="Times New Roman"/>
          <w:sz w:val="28"/>
          <w:szCs w:val="28"/>
          <w:lang w:val="uk-UA"/>
        </w:rPr>
      </w:pPr>
      <w:r w:rsidRPr="00DF4F9F">
        <w:rPr>
          <w:rFonts w:ascii="Times New Roman" w:hAnsi="Times New Roman"/>
          <w:sz w:val="28"/>
          <w:szCs w:val="28"/>
          <w:lang w:val="uk-UA"/>
        </w:rPr>
        <w:t xml:space="preserve">та інвестиційної діяльності виконавчого </w:t>
      </w:r>
    </w:p>
    <w:p w:rsidR="00EA6888" w:rsidRPr="009C1597" w:rsidRDefault="009C1597" w:rsidP="009C1597">
      <w:pPr>
        <w:rPr>
          <w:lang w:val="uk-UA"/>
        </w:rPr>
      </w:pPr>
      <w:r w:rsidRPr="00DF4F9F">
        <w:rPr>
          <w:rFonts w:ascii="Times New Roman" w:hAnsi="Times New Roman"/>
          <w:sz w:val="28"/>
          <w:szCs w:val="28"/>
          <w:lang w:val="uk-UA"/>
        </w:rPr>
        <w:t>комітету Ніжинської міської ради                                                        Т.М.Гавриш</w:t>
      </w:r>
    </w:p>
    <w:sectPr w:rsidR="00EA6888" w:rsidRPr="009C1597" w:rsidSect="00B74FB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lvl w:ilvl="0">
      <w:numFmt w:val="bullet"/>
      <w:lvlText w:val="-"/>
      <w:lvlJc w:val="left"/>
      <w:pPr>
        <w:tabs>
          <w:tab w:val="num" w:pos="708"/>
        </w:tabs>
        <w:ind w:left="0" w:firstLine="0"/>
      </w:pPr>
      <w:rPr>
        <w:rFonts w:ascii="Times New Roman" w:hAnsi="Times New Roman" w:cs="Times New Roman" w:hint="default"/>
        <w:sz w:val="28"/>
        <w:szCs w:val="28"/>
        <w:lang w:val="uk-UA"/>
      </w:rPr>
    </w:lvl>
  </w:abstractNum>
  <w:abstractNum w:abstractNumId="2" w15:restartNumberingAfterBreak="0">
    <w:nsid w:val="00000003"/>
    <w:multiLevelType w:val="singleLevel"/>
    <w:tmpl w:val="00000003"/>
    <w:lvl w:ilvl="0">
      <w:numFmt w:val="bullet"/>
      <w:lvlText w:val="-"/>
      <w:lvlJc w:val="left"/>
      <w:pPr>
        <w:tabs>
          <w:tab w:val="num" w:pos="708"/>
        </w:tabs>
        <w:ind w:left="0" w:firstLine="0"/>
      </w:pPr>
      <w:rPr>
        <w:rFonts w:ascii="Times New Roman" w:hAnsi="Times New Roman" w:cs="Times New Roman" w:hint="default"/>
        <w:sz w:val="28"/>
        <w:szCs w:val="28"/>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60690F"/>
    <w:rsid w:val="001608EB"/>
    <w:rsid w:val="00413962"/>
    <w:rsid w:val="00551A8A"/>
    <w:rsid w:val="0060690F"/>
    <w:rsid w:val="00610AFB"/>
    <w:rsid w:val="00614D44"/>
    <w:rsid w:val="0063170D"/>
    <w:rsid w:val="009C1597"/>
    <w:rsid w:val="00A129E6"/>
    <w:rsid w:val="00A1503A"/>
    <w:rsid w:val="00AC6100"/>
    <w:rsid w:val="00B368F2"/>
    <w:rsid w:val="00B74FB1"/>
    <w:rsid w:val="00BE1461"/>
    <w:rsid w:val="00C62F78"/>
    <w:rsid w:val="00E07001"/>
    <w:rsid w:val="00EA6888"/>
    <w:rsid w:val="00F344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5B6F4D27"/>
  <w15:docId w15:val="{5C6B08CE-1291-46E2-9A52-87085415E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1597"/>
    <w:pPr>
      <w:spacing w:after="200" w:line="276" w:lineRule="auto"/>
      <w:ind w:firstLine="0"/>
      <w:jc w:val="left"/>
    </w:pPr>
    <w:rPr>
      <w:rFonts w:ascii="Calibri" w:eastAsia="Calibri" w:hAnsi="Calibri" w:cs="Times New Roman"/>
      <w:sz w:val="22"/>
      <w:lang w:val="ru-RU"/>
    </w:rPr>
  </w:style>
  <w:style w:type="paragraph" w:styleId="2">
    <w:name w:val="heading 2"/>
    <w:basedOn w:val="a"/>
    <w:next w:val="a0"/>
    <w:link w:val="20"/>
    <w:qFormat/>
    <w:rsid w:val="009C1597"/>
    <w:pPr>
      <w:numPr>
        <w:ilvl w:val="1"/>
        <w:numId w:val="1"/>
      </w:numPr>
      <w:suppressAutoHyphens/>
      <w:spacing w:before="280" w:after="280" w:line="240" w:lineRule="auto"/>
      <w:outlineLvl w:val="1"/>
    </w:pPr>
    <w:rPr>
      <w:rFonts w:ascii="Times New Roman" w:eastAsia="Times New Roman" w:hAnsi="Times New Roman"/>
      <w:b/>
      <w:bCs/>
      <w:sz w:val="36"/>
      <w:szCs w:val="36"/>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9C1597"/>
    <w:rPr>
      <w:rFonts w:eastAsia="Times New Roman" w:cs="Times New Roman"/>
      <w:b/>
      <w:bCs/>
      <w:sz w:val="36"/>
      <w:szCs w:val="36"/>
      <w:lang w:val="ru-RU" w:eastAsia="zh-CN"/>
    </w:rPr>
  </w:style>
  <w:style w:type="paragraph" w:customStyle="1" w:styleId="1">
    <w:name w:val="Без интервала1"/>
    <w:rsid w:val="009C1597"/>
    <w:pPr>
      <w:suppressAutoHyphens/>
      <w:spacing w:line="240" w:lineRule="auto"/>
      <w:ind w:firstLine="0"/>
      <w:jc w:val="left"/>
    </w:pPr>
    <w:rPr>
      <w:rFonts w:eastAsia="Calibri" w:cs="Times New Roman"/>
      <w:sz w:val="24"/>
      <w:szCs w:val="24"/>
      <w:lang w:val="ru-RU" w:eastAsia="zh-CN"/>
    </w:rPr>
  </w:style>
  <w:style w:type="paragraph" w:customStyle="1" w:styleId="10">
    <w:name w:val="Абзац списка1"/>
    <w:basedOn w:val="a"/>
    <w:rsid w:val="009C1597"/>
    <w:pPr>
      <w:widowControl w:val="0"/>
      <w:suppressAutoHyphens/>
      <w:autoSpaceDE w:val="0"/>
      <w:spacing w:after="0" w:line="240" w:lineRule="auto"/>
      <w:ind w:left="720"/>
      <w:contextualSpacing/>
    </w:pPr>
    <w:rPr>
      <w:rFonts w:ascii="Times New Roman" w:hAnsi="Times New Roman"/>
      <w:sz w:val="20"/>
      <w:szCs w:val="20"/>
      <w:lang w:eastAsia="zh-CN"/>
    </w:rPr>
  </w:style>
  <w:style w:type="paragraph" w:customStyle="1" w:styleId="21">
    <w:name w:val="Обычный2"/>
    <w:rsid w:val="009C1597"/>
    <w:pPr>
      <w:widowControl w:val="0"/>
      <w:suppressAutoHyphens/>
      <w:spacing w:line="240" w:lineRule="auto"/>
      <w:ind w:firstLine="0"/>
      <w:jc w:val="left"/>
    </w:pPr>
    <w:rPr>
      <w:rFonts w:eastAsia="Calibri" w:cs="Times New Roman"/>
      <w:sz w:val="20"/>
      <w:szCs w:val="20"/>
      <w:lang w:val="ru-RU" w:eastAsia="zh-CN"/>
    </w:rPr>
  </w:style>
  <w:style w:type="paragraph" w:customStyle="1" w:styleId="msonormalcxsplast">
    <w:name w:val="msonormalcxsplast"/>
    <w:basedOn w:val="a"/>
    <w:rsid w:val="009C1597"/>
    <w:pPr>
      <w:suppressAutoHyphens/>
      <w:spacing w:before="280" w:after="280" w:line="240" w:lineRule="auto"/>
    </w:pPr>
    <w:rPr>
      <w:rFonts w:ascii="Times New Roman" w:eastAsia="Times New Roman" w:hAnsi="Times New Roman"/>
      <w:sz w:val="24"/>
      <w:szCs w:val="24"/>
      <w:lang w:eastAsia="zh-CN"/>
    </w:rPr>
  </w:style>
  <w:style w:type="paragraph" w:customStyle="1" w:styleId="msonormalcxspmiddle">
    <w:name w:val="msonormalcxspmiddle"/>
    <w:basedOn w:val="a"/>
    <w:rsid w:val="009C1597"/>
    <w:pPr>
      <w:suppressAutoHyphens/>
      <w:spacing w:before="280" w:after="280" w:line="240" w:lineRule="auto"/>
    </w:pPr>
    <w:rPr>
      <w:rFonts w:ascii="Times New Roman" w:eastAsia="Times New Roman" w:hAnsi="Times New Roman"/>
      <w:sz w:val="24"/>
      <w:szCs w:val="24"/>
      <w:lang w:eastAsia="zh-CN"/>
    </w:rPr>
  </w:style>
  <w:style w:type="paragraph" w:styleId="a0">
    <w:name w:val="Body Text"/>
    <w:basedOn w:val="a"/>
    <w:link w:val="a4"/>
    <w:uiPriority w:val="99"/>
    <w:semiHidden/>
    <w:unhideWhenUsed/>
    <w:rsid w:val="009C1597"/>
    <w:pPr>
      <w:spacing w:after="120"/>
    </w:pPr>
  </w:style>
  <w:style w:type="character" w:customStyle="1" w:styleId="a4">
    <w:name w:val="Основной текст Знак"/>
    <w:basedOn w:val="a1"/>
    <w:link w:val="a0"/>
    <w:uiPriority w:val="99"/>
    <w:semiHidden/>
    <w:rsid w:val="009C1597"/>
    <w:rPr>
      <w:rFonts w:ascii="Calibri" w:eastAsia="Calibri" w:hAnsi="Calibri" w:cs="Times New Roman"/>
      <w:sz w:val="22"/>
      <w:lang w:val="ru-RU"/>
    </w:rPr>
  </w:style>
  <w:style w:type="paragraph" w:styleId="a5">
    <w:name w:val="Balloon Text"/>
    <w:basedOn w:val="a"/>
    <w:link w:val="a6"/>
    <w:uiPriority w:val="99"/>
    <w:semiHidden/>
    <w:unhideWhenUsed/>
    <w:rsid w:val="00E07001"/>
    <w:pPr>
      <w:spacing w:after="0" w:line="240" w:lineRule="auto"/>
    </w:pPr>
    <w:rPr>
      <w:rFonts w:ascii="Segoe UI" w:hAnsi="Segoe UI" w:cs="Segoe UI"/>
      <w:sz w:val="18"/>
      <w:szCs w:val="18"/>
    </w:rPr>
  </w:style>
  <w:style w:type="character" w:customStyle="1" w:styleId="a6">
    <w:name w:val="Текст выноски Знак"/>
    <w:basedOn w:val="a1"/>
    <w:link w:val="a5"/>
    <w:uiPriority w:val="99"/>
    <w:semiHidden/>
    <w:rsid w:val="00E07001"/>
    <w:rPr>
      <w:rFonts w:ascii="Segoe UI" w:eastAsia="Calibri" w:hAnsi="Segoe UI" w:cs="Segoe UI"/>
      <w:sz w:val="18"/>
      <w:szCs w:val="18"/>
      <w:lang w:val="ru-RU"/>
    </w:rPr>
  </w:style>
  <w:style w:type="table" w:styleId="a7">
    <w:name w:val="Table Grid"/>
    <w:basedOn w:val="a2"/>
    <w:uiPriority w:val="39"/>
    <w:rsid w:val="00A129E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11</Pages>
  <Words>10299</Words>
  <Characters>5871</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13</cp:revision>
  <cp:lastPrinted>2020-11-26T07:32:00Z</cp:lastPrinted>
  <dcterms:created xsi:type="dcterms:W3CDTF">2020-11-24T08:37:00Z</dcterms:created>
  <dcterms:modified xsi:type="dcterms:W3CDTF">2020-11-26T07:33:00Z</dcterms:modified>
</cp:coreProperties>
</file>