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Додаток№6</w:t>
      </w:r>
    </w:p>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до рішення Ніжинської міської ради</w:t>
      </w:r>
    </w:p>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 xml:space="preserve">                                                                               від «</w:t>
      </w:r>
      <w:r w:rsidR="00201E13">
        <w:rPr>
          <w:rFonts w:ascii="Times New Roman" w:hAnsi="Times New Roman"/>
          <w:sz w:val="28"/>
          <w:szCs w:val="28"/>
          <w:lang w:val="uk-UA"/>
        </w:rPr>
        <w:t>27» листопада</w:t>
      </w:r>
      <w:r w:rsidRPr="00DF4F9F">
        <w:rPr>
          <w:rFonts w:ascii="Times New Roman" w:hAnsi="Times New Roman"/>
          <w:sz w:val="28"/>
          <w:szCs w:val="28"/>
          <w:lang w:val="uk-UA"/>
        </w:rPr>
        <w:t xml:space="preserve"> 2020 року</w:t>
      </w:r>
    </w:p>
    <w:p w:rsidR="009C1597" w:rsidRPr="00DF4F9F" w:rsidRDefault="009C1597" w:rsidP="009C1597">
      <w:pPr>
        <w:spacing w:after="0" w:line="240" w:lineRule="auto"/>
        <w:jc w:val="right"/>
        <w:rPr>
          <w:rFonts w:ascii="Times New Roman" w:hAnsi="Times New Roman"/>
          <w:sz w:val="28"/>
          <w:szCs w:val="28"/>
        </w:rPr>
      </w:pPr>
      <w:r w:rsidRPr="00DF4F9F">
        <w:rPr>
          <w:rFonts w:ascii="Times New Roman" w:hAnsi="Times New Roman"/>
          <w:sz w:val="28"/>
          <w:szCs w:val="28"/>
          <w:lang w:val="uk-UA"/>
        </w:rPr>
        <w:t xml:space="preserve">                                                                                                №</w:t>
      </w:r>
      <w:r w:rsidR="00201E13">
        <w:rPr>
          <w:rFonts w:ascii="Times New Roman" w:hAnsi="Times New Roman"/>
          <w:sz w:val="28"/>
          <w:szCs w:val="28"/>
        </w:rPr>
        <w:t>5-2</w:t>
      </w:r>
      <w:r w:rsidRPr="00DF4F9F">
        <w:rPr>
          <w:rFonts w:ascii="Times New Roman" w:hAnsi="Times New Roman"/>
          <w:sz w:val="28"/>
          <w:szCs w:val="28"/>
        </w:rPr>
        <w:t>/2020</w:t>
      </w:r>
    </w:p>
    <w:p w:rsidR="009C1597" w:rsidRPr="00DF4F9F" w:rsidRDefault="009C1597" w:rsidP="009C1597">
      <w:pPr>
        <w:spacing w:after="0" w:line="240" w:lineRule="auto"/>
        <w:jc w:val="right"/>
        <w:rPr>
          <w:rFonts w:ascii="Times New Roman" w:hAnsi="Times New Roman"/>
          <w:sz w:val="28"/>
          <w:szCs w:val="28"/>
          <w:lang w:val="uk-UA"/>
        </w:rPr>
      </w:pPr>
    </w:p>
    <w:p w:rsidR="009C1597" w:rsidRPr="00DF4F9F" w:rsidRDefault="009C1597" w:rsidP="009C1597">
      <w:pPr>
        <w:spacing w:after="0" w:line="240" w:lineRule="auto"/>
        <w:jc w:val="center"/>
        <w:rPr>
          <w:rFonts w:ascii="Times New Roman" w:hAnsi="Times New Roman"/>
          <w:sz w:val="28"/>
          <w:szCs w:val="28"/>
        </w:rPr>
      </w:pPr>
      <w:proofErr w:type="spellStart"/>
      <w:r w:rsidRPr="00DF4F9F">
        <w:rPr>
          <w:rFonts w:ascii="Times New Roman" w:hAnsi="Times New Roman"/>
          <w:b/>
          <w:sz w:val="28"/>
          <w:szCs w:val="28"/>
        </w:rPr>
        <w:t>Міська</w:t>
      </w:r>
      <w:proofErr w:type="spellEnd"/>
      <w:r w:rsidRPr="00DF4F9F">
        <w:rPr>
          <w:rFonts w:ascii="Times New Roman" w:hAnsi="Times New Roman"/>
          <w:b/>
          <w:sz w:val="28"/>
          <w:szCs w:val="28"/>
        </w:rPr>
        <w:t xml:space="preserve"> </w:t>
      </w:r>
      <w:proofErr w:type="spellStart"/>
      <w:r w:rsidRPr="00DF4F9F">
        <w:rPr>
          <w:rFonts w:ascii="Times New Roman" w:hAnsi="Times New Roman"/>
          <w:b/>
          <w:sz w:val="28"/>
          <w:szCs w:val="28"/>
        </w:rPr>
        <w:t>цільова</w:t>
      </w:r>
      <w:proofErr w:type="spellEnd"/>
      <w:r w:rsidRPr="00DF4F9F">
        <w:rPr>
          <w:rFonts w:ascii="Times New Roman" w:hAnsi="Times New Roman"/>
          <w:b/>
          <w:sz w:val="28"/>
          <w:szCs w:val="28"/>
        </w:rPr>
        <w:t xml:space="preserve"> </w:t>
      </w:r>
      <w:proofErr w:type="spellStart"/>
      <w:r w:rsidRPr="00DF4F9F">
        <w:rPr>
          <w:rFonts w:ascii="Times New Roman" w:hAnsi="Times New Roman"/>
          <w:b/>
          <w:sz w:val="28"/>
          <w:szCs w:val="28"/>
        </w:rPr>
        <w:t>Програма</w:t>
      </w:r>
      <w:proofErr w:type="spellEnd"/>
      <w:r w:rsidRPr="00DF4F9F">
        <w:rPr>
          <w:rFonts w:ascii="Times New Roman" w:hAnsi="Times New Roman"/>
          <w:b/>
          <w:sz w:val="28"/>
          <w:szCs w:val="28"/>
          <w:lang w:val="uk-UA"/>
        </w:rPr>
        <w:t xml:space="preserve"> оснащення медичною технікою та виробами медичного призначення 2020-2022 рр.</w:t>
      </w:r>
    </w:p>
    <w:p w:rsidR="009C1597" w:rsidRPr="00DF4F9F" w:rsidRDefault="009C1597" w:rsidP="009C1597">
      <w:pPr>
        <w:spacing w:after="0" w:line="240" w:lineRule="auto"/>
        <w:ind w:left="360"/>
        <w:jc w:val="center"/>
        <w:rPr>
          <w:rFonts w:ascii="Times New Roman" w:hAnsi="Times New Roman"/>
          <w:b/>
          <w:sz w:val="28"/>
          <w:szCs w:val="28"/>
          <w:u w:val="single"/>
          <w:lang w:val="uk-UA"/>
        </w:rPr>
      </w:pPr>
    </w:p>
    <w:p w:rsidR="009C1597" w:rsidRPr="00DF4F9F" w:rsidRDefault="009C1597" w:rsidP="009C1597">
      <w:pPr>
        <w:spacing w:after="0" w:line="240" w:lineRule="auto"/>
        <w:ind w:left="360"/>
        <w:jc w:val="center"/>
        <w:rPr>
          <w:rFonts w:ascii="Times New Roman" w:hAnsi="Times New Roman"/>
          <w:sz w:val="28"/>
          <w:szCs w:val="28"/>
        </w:rPr>
      </w:pPr>
      <w:r w:rsidRPr="00DF4F9F">
        <w:rPr>
          <w:rFonts w:ascii="Times New Roman" w:hAnsi="Times New Roman"/>
          <w:b/>
          <w:sz w:val="28"/>
          <w:szCs w:val="28"/>
          <w:u w:val="single"/>
          <w:lang w:val="uk-UA"/>
        </w:rPr>
        <w:t xml:space="preserve">І. Паспорт програми </w:t>
      </w:r>
    </w:p>
    <w:p w:rsidR="009C1597" w:rsidRPr="00DF4F9F" w:rsidRDefault="009C1597" w:rsidP="009C1597">
      <w:pPr>
        <w:spacing w:after="0" w:line="240" w:lineRule="auto"/>
        <w:ind w:left="360"/>
        <w:jc w:val="center"/>
        <w:rPr>
          <w:rFonts w:ascii="Times New Roman" w:hAnsi="Times New Roman"/>
          <w:b/>
          <w:sz w:val="28"/>
          <w:szCs w:val="28"/>
          <w:u w:val="single"/>
          <w:lang w:val="uk-UA"/>
        </w:rPr>
      </w:pPr>
    </w:p>
    <w:tbl>
      <w:tblPr>
        <w:tblW w:w="10065" w:type="dxa"/>
        <w:tblInd w:w="-5" w:type="dxa"/>
        <w:tblLayout w:type="fixed"/>
        <w:tblLook w:val="0000" w:firstRow="0" w:lastRow="0" w:firstColumn="0" w:lastColumn="0" w:noHBand="0" w:noVBand="0"/>
      </w:tblPr>
      <w:tblGrid>
        <w:gridCol w:w="671"/>
        <w:gridCol w:w="4680"/>
        <w:gridCol w:w="4714"/>
      </w:tblGrid>
      <w:tr w:rsidR="009C1597" w:rsidRPr="00DF4F9F" w:rsidTr="009C1597">
        <w:tc>
          <w:tcPr>
            <w:tcW w:w="671"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1</w:t>
            </w:r>
          </w:p>
        </w:tc>
        <w:tc>
          <w:tcPr>
            <w:tcW w:w="4680"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Ініціатор розробки програми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КНП Ніжинська ЦМЛ ім. М. Галицького</w:t>
            </w:r>
          </w:p>
        </w:tc>
      </w:tr>
      <w:tr w:rsidR="009C1597" w:rsidRPr="00DF4F9F" w:rsidTr="009C1597">
        <w:tc>
          <w:tcPr>
            <w:tcW w:w="671"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lang w:val="uk-UA"/>
              </w:rPr>
              <w:t xml:space="preserve">   2</w:t>
            </w:r>
          </w:p>
        </w:tc>
        <w:tc>
          <w:tcPr>
            <w:tcW w:w="4680"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lang w:val="uk-UA"/>
              </w:rPr>
              <w:t>Законодавча база, дата, номер і назва розпорядчого документа органу виконавчої влади про розроблення програм, нормативні документи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9C1597" w:rsidRPr="00DF4F9F" w:rsidRDefault="009C1597" w:rsidP="009C1597">
            <w:pPr>
              <w:pStyle w:val="2"/>
              <w:spacing w:after="0"/>
              <w:rPr>
                <w:sz w:val="28"/>
                <w:szCs w:val="28"/>
              </w:rPr>
            </w:pPr>
            <w:r w:rsidRPr="00DF4F9F">
              <w:rPr>
                <w:b w:val="0"/>
                <w:sz w:val="28"/>
                <w:szCs w:val="28"/>
                <w:lang w:val="uk-UA"/>
              </w:rPr>
              <w:t xml:space="preserve">Наказ МОЗ від 2 березня 2011 року </w:t>
            </w:r>
            <w:r w:rsidRPr="00DF4F9F">
              <w:rPr>
                <w:b w:val="0"/>
                <w:sz w:val="28"/>
                <w:szCs w:val="28"/>
              </w:rPr>
              <w:t>N</w:t>
            </w:r>
            <w:r w:rsidRPr="00DF4F9F">
              <w:rPr>
                <w:b w:val="0"/>
                <w:sz w:val="28"/>
                <w:szCs w:val="28"/>
                <w:lang w:val="uk-UA"/>
              </w:rPr>
              <w:t xml:space="preserve"> 127 «Про затвердження примірних табелів оснащення медичною технікою та виробами медичного призначення центральної районної (районної) та центральної міської (міської) лікарень», Протоколи та стандарти надання медичної допомоги при різних нозологічних формах захворювань та станів.</w:t>
            </w:r>
          </w:p>
        </w:tc>
      </w:tr>
      <w:tr w:rsidR="009C1597" w:rsidRPr="00DF4F9F" w:rsidTr="009C1597">
        <w:tc>
          <w:tcPr>
            <w:tcW w:w="671"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3</w:t>
            </w:r>
          </w:p>
        </w:tc>
        <w:tc>
          <w:tcPr>
            <w:tcW w:w="4680"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Розробник програми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 xml:space="preserve">КНП Ніжинська ЦМЛ ім. М Галицького </w:t>
            </w:r>
          </w:p>
        </w:tc>
      </w:tr>
      <w:tr w:rsidR="009C1597" w:rsidRPr="00DF4F9F" w:rsidTr="009C1597">
        <w:tc>
          <w:tcPr>
            <w:tcW w:w="671"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4</w:t>
            </w:r>
          </w:p>
        </w:tc>
        <w:tc>
          <w:tcPr>
            <w:tcW w:w="4680"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proofErr w:type="spellStart"/>
            <w:r w:rsidRPr="00DF4F9F">
              <w:rPr>
                <w:rFonts w:ascii="Times New Roman" w:hAnsi="Times New Roman"/>
                <w:sz w:val="28"/>
                <w:szCs w:val="28"/>
                <w:lang w:val="uk-UA"/>
              </w:rPr>
              <w:t>Співрозробник</w:t>
            </w:r>
            <w:proofErr w:type="spellEnd"/>
            <w:r w:rsidRPr="00DF4F9F">
              <w:rPr>
                <w:rFonts w:ascii="Times New Roman" w:hAnsi="Times New Roman"/>
                <w:sz w:val="28"/>
                <w:szCs w:val="28"/>
                <w:lang w:val="uk-UA"/>
              </w:rPr>
              <w:t xml:space="preserve"> програми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w:t>
            </w:r>
          </w:p>
        </w:tc>
      </w:tr>
      <w:tr w:rsidR="009C1597" w:rsidRPr="00DF4F9F" w:rsidTr="009C1597">
        <w:tc>
          <w:tcPr>
            <w:tcW w:w="671"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5</w:t>
            </w:r>
          </w:p>
        </w:tc>
        <w:tc>
          <w:tcPr>
            <w:tcW w:w="4680"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Відповідальний виконавець програми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 xml:space="preserve">КНП Ніжинська ЦМЛ ім. М Галицького </w:t>
            </w:r>
          </w:p>
        </w:tc>
      </w:tr>
      <w:tr w:rsidR="009C1597" w:rsidRPr="00DF4F9F" w:rsidTr="009C1597">
        <w:tc>
          <w:tcPr>
            <w:tcW w:w="671"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6</w:t>
            </w:r>
          </w:p>
        </w:tc>
        <w:tc>
          <w:tcPr>
            <w:tcW w:w="4680"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lang w:val="uk-UA"/>
              </w:rPr>
              <w:t>Головний розпорядник бюджетних коштів</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Виконавчий комітет</w:t>
            </w:r>
            <w:r w:rsidRPr="00DF4F9F">
              <w:rPr>
                <w:rFonts w:ascii="Times New Roman" w:hAnsi="Times New Roman"/>
                <w:sz w:val="28"/>
                <w:szCs w:val="28"/>
              </w:rPr>
              <w:t xml:space="preserve"> </w:t>
            </w:r>
            <w:proofErr w:type="spellStart"/>
            <w:r w:rsidRPr="00DF4F9F">
              <w:rPr>
                <w:rFonts w:ascii="Times New Roman" w:hAnsi="Times New Roman"/>
                <w:sz w:val="28"/>
                <w:szCs w:val="28"/>
              </w:rPr>
              <w:t>Ніжинської</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міської</w:t>
            </w:r>
            <w:proofErr w:type="spellEnd"/>
            <w:r w:rsidRPr="00DF4F9F">
              <w:rPr>
                <w:rFonts w:ascii="Times New Roman" w:hAnsi="Times New Roman"/>
                <w:sz w:val="28"/>
                <w:szCs w:val="28"/>
              </w:rPr>
              <w:t xml:space="preserve"> ради</w:t>
            </w:r>
          </w:p>
        </w:tc>
      </w:tr>
      <w:tr w:rsidR="009C1597" w:rsidRPr="00DF4F9F" w:rsidTr="009C1597">
        <w:tc>
          <w:tcPr>
            <w:tcW w:w="671"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7</w:t>
            </w:r>
          </w:p>
        </w:tc>
        <w:tc>
          <w:tcPr>
            <w:tcW w:w="4680"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Учасники програми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Виконавчий комітет</w:t>
            </w:r>
            <w:r w:rsidRPr="00DF4F9F">
              <w:rPr>
                <w:rFonts w:ascii="Times New Roman" w:hAnsi="Times New Roman"/>
                <w:sz w:val="28"/>
                <w:szCs w:val="28"/>
              </w:rPr>
              <w:t xml:space="preserve"> </w:t>
            </w:r>
            <w:proofErr w:type="spellStart"/>
            <w:r w:rsidRPr="00DF4F9F">
              <w:rPr>
                <w:rFonts w:ascii="Times New Roman" w:hAnsi="Times New Roman"/>
                <w:sz w:val="28"/>
                <w:szCs w:val="28"/>
              </w:rPr>
              <w:t>Ніжинської</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міської</w:t>
            </w:r>
            <w:proofErr w:type="spellEnd"/>
            <w:r w:rsidRPr="00DF4F9F">
              <w:rPr>
                <w:rFonts w:ascii="Times New Roman" w:hAnsi="Times New Roman"/>
                <w:sz w:val="28"/>
                <w:szCs w:val="28"/>
              </w:rPr>
              <w:t xml:space="preserve"> ради</w:t>
            </w:r>
          </w:p>
        </w:tc>
      </w:tr>
      <w:tr w:rsidR="009C1597" w:rsidRPr="00DF4F9F" w:rsidTr="009C1597">
        <w:tc>
          <w:tcPr>
            <w:tcW w:w="671"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8</w:t>
            </w:r>
          </w:p>
        </w:tc>
        <w:tc>
          <w:tcPr>
            <w:tcW w:w="4680"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Термін реалізації програми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 xml:space="preserve">2020-2022 рік </w:t>
            </w:r>
          </w:p>
        </w:tc>
      </w:tr>
      <w:tr w:rsidR="009C1597" w:rsidRPr="00DF4F9F" w:rsidTr="009C1597">
        <w:tc>
          <w:tcPr>
            <w:tcW w:w="671"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9</w:t>
            </w:r>
          </w:p>
        </w:tc>
        <w:tc>
          <w:tcPr>
            <w:tcW w:w="4680"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Перелік бюджетів , які беруть участь у виконанні програми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 xml:space="preserve">Бюджет  Ніжинської міської об’єднаної територіальної громади </w:t>
            </w:r>
          </w:p>
        </w:tc>
      </w:tr>
      <w:tr w:rsidR="009C1597" w:rsidRPr="00DF4F9F" w:rsidTr="009C1597">
        <w:tc>
          <w:tcPr>
            <w:tcW w:w="671"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10</w:t>
            </w:r>
          </w:p>
        </w:tc>
        <w:tc>
          <w:tcPr>
            <w:tcW w:w="4680"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rPr>
                <w:rFonts w:ascii="Times New Roman" w:hAnsi="Times New Roman"/>
                <w:sz w:val="28"/>
                <w:szCs w:val="28"/>
              </w:rPr>
            </w:pPr>
            <w:proofErr w:type="spellStart"/>
            <w:r w:rsidRPr="00DF4F9F">
              <w:rPr>
                <w:rFonts w:ascii="Times New Roman" w:hAnsi="Times New Roman"/>
                <w:sz w:val="28"/>
                <w:szCs w:val="28"/>
              </w:rPr>
              <w:t>Загальний</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обсяг</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фінансових</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ресурсів</w:t>
            </w:r>
            <w:proofErr w:type="spellEnd"/>
            <w:r w:rsidRPr="00DF4F9F">
              <w:rPr>
                <w:rFonts w:ascii="Times New Roman" w:hAnsi="Times New Roman"/>
                <w:sz w:val="28"/>
                <w:szCs w:val="28"/>
              </w:rPr>
              <w:t xml:space="preserve">, в т.ч. </w:t>
            </w:r>
            <w:proofErr w:type="spellStart"/>
            <w:r w:rsidRPr="00DF4F9F">
              <w:rPr>
                <w:rFonts w:ascii="Times New Roman" w:hAnsi="Times New Roman"/>
                <w:sz w:val="28"/>
                <w:szCs w:val="28"/>
              </w:rPr>
              <w:t>кредиторська</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заборгованість</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минулих</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періодів</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необхідних</w:t>
            </w:r>
            <w:proofErr w:type="spellEnd"/>
            <w:r w:rsidRPr="00DF4F9F">
              <w:rPr>
                <w:rFonts w:ascii="Times New Roman" w:hAnsi="Times New Roman"/>
                <w:sz w:val="28"/>
                <w:szCs w:val="28"/>
              </w:rPr>
              <w:t xml:space="preserve"> для </w:t>
            </w:r>
            <w:proofErr w:type="spellStart"/>
            <w:r w:rsidRPr="00DF4F9F">
              <w:rPr>
                <w:rFonts w:ascii="Times New Roman" w:hAnsi="Times New Roman"/>
                <w:sz w:val="28"/>
                <w:szCs w:val="28"/>
              </w:rPr>
              <w:t>реалізації</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програми</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всього</w:t>
            </w:r>
            <w:proofErr w:type="spellEnd"/>
            <w:r w:rsidRPr="00DF4F9F">
              <w:rPr>
                <w:rFonts w:ascii="Times New Roman" w:hAnsi="Times New Roman"/>
                <w:sz w:val="28"/>
                <w:szCs w:val="28"/>
              </w:rPr>
              <w:t>,</w:t>
            </w:r>
          </w:p>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rPr>
              <w:t xml:space="preserve">у </w:t>
            </w:r>
            <w:r w:rsidRPr="00DF4F9F">
              <w:rPr>
                <w:rFonts w:ascii="Times New Roman" w:hAnsi="Times New Roman"/>
                <w:spacing w:val="-6"/>
                <w:sz w:val="28"/>
                <w:szCs w:val="28"/>
              </w:rPr>
              <w:t xml:space="preserve">тому </w:t>
            </w:r>
            <w:proofErr w:type="spellStart"/>
            <w:r w:rsidRPr="00DF4F9F">
              <w:rPr>
                <w:rFonts w:ascii="Times New Roman" w:hAnsi="Times New Roman"/>
                <w:spacing w:val="-6"/>
                <w:sz w:val="28"/>
                <w:szCs w:val="28"/>
              </w:rPr>
              <w:t>числі</w:t>
            </w:r>
            <w:proofErr w:type="spellEnd"/>
            <w:r w:rsidRPr="00DF4F9F">
              <w:rPr>
                <w:rFonts w:ascii="Times New Roman" w:hAnsi="Times New Roman"/>
                <w:spacing w:val="-6"/>
                <w:sz w:val="28"/>
                <w:szCs w:val="28"/>
              </w:rPr>
              <w:t>:</w:t>
            </w:r>
          </w:p>
        </w:tc>
        <w:tc>
          <w:tcPr>
            <w:tcW w:w="47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1597" w:rsidRPr="00F34475" w:rsidRDefault="00C62F78" w:rsidP="009C1597">
            <w:pPr>
              <w:spacing w:after="0" w:line="240" w:lineRule="auto"/>
              <w:jc w:val="center"/>
              <w:rPr>
                <w:rFonts w:ascii="Times New Roman" w:hAnsi="Times New Roman"/>
                <w:sz w:val="28"/>
                <w:szCs w:val="28"/>
                <w:lang w:val="uk-UA"/>
              </w:rPr>
            </w:pPr>
            <w:r w:rsidRPr="00F34475">
              <w:rPr>
                <w:rFonts w:ascii="Times New Roman" w:hAnsi="Times New Roman"/>
                <w:sz w:val="28"/>
                <w:szCs w:val="28"/>
                <w:lang w:val="uk-UA"/>
              </w:rPr>
              <w:t>2020 рік – 14 392</w:t>
            </w:r>
            <w:r w:rsidR="00BE1461" w:rsidRPr="00F34475">
              <w:rPr>
                <w:rFonts w:ascii="Times New Roman" w:hAnsi="Times New Roman"/>
                <w:sz w:val="28"/>
                <w:szCs w:val="28"/>
                <w:lang w:val="uk-UA"/>
              </w:rPr>
              <w:t xml:space="preserve"> 030</w:t>
            </w:r>
            <w:r w:rsidR="009C1597" w:rsidRPr="00F34475">
              <w:rPr>
                <w:rFonts w:ascii="Times New Roman" w:hAnsi="Times New Roman"/>
                <w:sz w:val="28"/>
                <w:szCs w:val="28"/>
                <w:lang w:val="uk-UA"/>
              </w:rPr>
              <w:t xml:space="preserve"> грн.</w:t>
            </w:r>
          </w:p>
          <w:p w:rsidR="009C1597" w:rsidRPr="00DF4F9F" w:rsidRDefault="00A129E6" w:rsidP="009C1597">
            <w:pPr>
              <w:spacing w:after="0" w:line="240" w:lineRule="auto"/>
              <w:jc w:val="center"/>
              <w:rPr>
                <w:rFonts w:ascii="Times New Roman" w:hAnsi="Times New Roman"/>
                <w:sz w:val="28"/>
                <w:szCs w:val="28"/>
                <w:lang w:val="uk-UA"/>
              </w:rPr>
            </w:pPr>
            <w:r w:rsidRPr="00F34475">
              <w:rPr>
                <w:rFonts w:ascii="Times New Roman" w:hAnsi="Times New Roman"/>
                <w:sz w:val="28"/>
                <w:szCs w:val="28"/>
                <w:lang w:val="uk-UA"/>
              </w:rPr>
              <w:t>2021 рік – 22 2</w:t>
            </w:r>
            <w:r w:rsidR="0063170D" w:rsidRPr="00F34475">
              <w:rPr>
                <w:rFonts w:ascii="Times New Roman" w:hAnsi="Times New Roman"/>
                <w:sz w:val="28"/>
                <w:szCs w:val="28"/>
                <w:lang w:val="uk-UA"/>
              </w:rPr>
              <w:t>62</w:t>
            </w:r>
            <w:r w:rsidR="009C1597" w:rsidRPr="00F34475">
              <w:rPr>
                <w:rFonts w:ascii="Times New Roman" w:hAnsi="Times New Roman"/>
                <w:sz w:val="28"/>
                <w:szCs w:val="28"/>
                <w:lang w:val="uk-UA"/>
              </w:rPr>
              <w:t xml:space="preserve"> 820 грн.</w:t>
            </w:r>
          </w:p>
          <w:p w:rsidR="009C1597" w:rsidRPr="00DF4F9F" w:rsidRDefault="009C1597" w:rsidP="009C1597">
            <w:pPr>
              <w:spacing w:after="0" w:line="240" w:lineRule="auto"/>
              <w:jc w:val="center"/>
              <w:rPr>
                <w:rFonts w:ascii="Times New Roman" w:hAnsi="Times New Roman"/>
                <w:sz w:val="28"/>
                <w:szCs w:val="28"/>
                <w:lang w:val="uk-UA"/>
              </w:rPr>
            </w:pPr>
            <w:r w:rsidRPr="00DF4F9F">
              <w:rPr>
                <w:rFonts w:ascii="Times New Roman" w:hAnsi="Times New Roman"/>
                <w:sz w:val="28"/>
                <w:szCs w:val="28"/>
                <w:lang w:val="uk-UA"/>
              </w:rPr>
              <w:t>2022 рік – 11 111 000 грн.</w:t>
            </w:r>
          </w:p>
        </w:tc>
      </w:tr>
      <w:tr w:rsidR="009C1597" w:rsidRPr="00201E13" w:rsidTr="009C1597">
        <w:tc>
          <w:tcPr>
            <w:tcW w:w="671"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10.1</w:t>
            </w:r>
          </w:p>
        </w:tc>
        <w:tc>
          <w:tcPr>
            <w:tcW w:w="4680"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 к</w:t>
            </w:r>
            <w:proofErr w:type="spellStart"/>
            <w:r w:rsidRPr="00DF4F9F">
              <w:rPr>
                <w:rFonts w:ascii="Times New Roman" w:hAnsi="Times New Roman"/>
                <w:sz w:val="28"/>
                <w:szCs w:val="28"/>
              </w:rPr>
              <w:t>ошти</w:t>
            </w:r>
            <w:proofErr w:type="spellEnd"/>
            <w:r w:rsidRPr="00DF4F9F">
              <w:rPr>
                <w:rFonts w:ascii="Times New Roman" w:hAnsi="Times New Roman"/>
                <w:sz w:val="28"/>
                <w:szCs w:val="28"/>
              </w:rPr>
              <w:t xml:space="preserve"> бюджету</w:t>
            </w:r>
            <w:r w:rsidRPr="00DF4F9F">
              <w:rPr>
                <w:rFonts w:ascii="Times New Roman" w:hAnsi="Times New Roman"/>
                <w:sz w:val="28"/>
                <w:szCs w:val="28"/>
                <w:lang w:val="uk-UA"/>
              </w:rPr>
              <w:t xml:space="preserve"> Ніжинської міської об’єднаної територіальної громади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9C1597" w:rsidRPr="00F34475" w:rsidRDefault="00C62F78" w:rsidP="009C1597">
            <w:pPr>
              <w:spacing w:after="0" w:line="240" w:lineRule="auto"/>
              <w:jc w:val="center"/>
              <w:rPr>
                <w:rFonts w:ascii="Times New Roman" w:hAnsi="Times New Roman"/>
                <w:sz w:val="28"/>
                <w:szCs w:val="28"/>
                <w:lang w:val="uk-UA"/>
              </w:rPr>
            </w:pPr>
            <w:r w:rsidRPr="00F34475">
              <w:rPr>
                <w:rFonts w:ascii="Times New Roman" w:hAnsi="Times New Roman"/>
                <w:sz w:val="28"/>
                <w:szCs w:val="28"/>
                <w:lang w:val="uk-UA"/>
              </w:rPr>
              <w:t>2020 рік – 14 392</w:t>
            </w:r>
            <w:r w:rsidR="00BE1461" w:rsidRPr="00F34475">
              <w:rPr>
                <w:rFonts w:ascii="Times New Roman" w:hAnsi="Times New Roman"/>
                <w:sz w:val="28"/>
                <w:szCs w:val="28"/>
                <w:lang w:val="uk-UA"/>
              </w:rPr>
              <w:t xml:space="preserve"> 030</w:t>
            </w:r>
            <w:r w:rsidR="009C1597" w:rsidRPr="00F34475">
              <w:rPr>
                <w:rFonts w:ascii="Times New Roman" w:hAnsi="Times New Roman"/>
                <w:sz w:val="28"/>
                <w:szCs w:val="28"/>
                <w:lang w:val="uk-UA"/>
              </w:rPr>
              <w:t xml:space="preserve"> грн.</w:t>
            </w:r>
          </w:p>
          <w:p w:rsidR="009C1597" w:rsidRPr="00DF4F9F" w:rsidRDefault="00A129E6" w:rsidP="009C1597">
            <w:pPr>
              <w:spacing w:after="0" w:line="240" w:lineRule="auto"/>
              <w:jc w:val="center"/>
              <w:rPr>
                <w:rFonts w:ascii="Times New Roman" w:hAnsi="Times New Roman"/>
                <w:sz w:val="28"/>
                <w:szCs w:val="28"/>
                <w:lang w:val="uk-UA"/>
              </w:rPr>
            </w:pPr>
            <w:r w:rsidRPr="00F34475">
              <w:rPr>
                <w:rFonts w:ascii="Times New Roman" w:hAnsi="Times New Roman"/>
                <w:sz w:val="28"/>
                <w:szCs w:val="28"/>
                <w:lang w:val="uk-UA"/>
              </w:rPr>
              <w:t>2021 рік – 22 2</w:t>
            </w:r>
            <w:r w:rsidR="0063170D" w:rsidRPr="00F34475">
              <w:rPr>
                <w:rFonts w:ascii="Times New Roman" w:hAnsi="Times New Roman"/>
                <w:sz w:val="28"/>
                <w:szCs w:val="28"/>
                <w:lang w:val="uk-UA"/>
              </w:rPr>
              <w:t>62</w:t>
            </w:r>
            <w:r w:rsidR="009C1597" w:rsidRPr="00F34475">
              <w:rPr>
                <w:rFonts w:ascii="Times New Roman" w:hAnsi="Times New Roman"/>
                <w:sz w:val="28"/>
                <w:szCs w:val="28"/>
                <w:lang w:val="uk-UA"/>
              </w:rPr>
              <w:t> 820 грн.</w:t>
            </w:r>
          </w:p>
          <w:p w:rsidR="009C1597" w:rsidRPr="00DF4F9F" w:rsidRDefault="009C1597" w:rsidP="009C1597">
            <w:pPr>
              <w:spacing w:after="0" w:line="240" w:lineRule="auto"/>
              <w:jc w:val="center"/>
              <w:rPr>
                <w:rFonts w:ascii="Times New Roman" w:hAnsi="Times New Roman"/>
                <w:sz w:val="28"/>
                <w:szCs w:val="28"/>
                <w:lang w:val="uk-UA"/>
              </w:rPr>
            </w:pPr>
            <w:r w:rsidRPr="00DF4F9F">
              <w:rPr>
                <w:rFonts w:ascii="Times New Roman" w:hAnsi="Times New Roman"/>
                <w:sz w:val="28"/>
                <w:szCs w:val="28"/>
                <w:lang w:val="uk-UA"/>
              </w:rPr>
              <w:t>2022 рік – 11 111 000 грн.</w:t>
            </w:r>
          </w:p>
        </w:tc>
      </w:tr>
      <w:tr w:rsidR="009C1597" w:rsidRPr="00DF4F9F" w:rsidTr="009C1597">
        <w:tc>
          <w:tcPr>
            <w:tcW w:w="671"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10.1</w:t>
            </w:r>
          </w:p>
        </w:tc>
        <w:tc>
          <w:tcPr>
            <w:tcW w:w="4680"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right"/>
              <w:rPr>
                <w:rFonts w:ascii="Times New Roman" w:hAnsi="Times New Roman"/>
                <w:sz w:val="28"/>
                <w:szCs w:val="28"/>
              </w:rPr>
            </w:pPr>
            <w:r w:rsidRPr="00DF4F9F">
              <w:rPr>
                <w:rFonts w:ascii="Times New Roman" w:hAnsi="Times New Roman"/>
                <w:sz w:val="28"/>
                <w:szCs w:val="28"/>
                <w:lang w:val="uk-UA"/>
              </w:rPr>
              <w:t>- к</w:t>
            </w:r>
            <w:proofErr w:type="spellStart"/>
            <w:r w:rsidRPr="00DF4F9F">
              <w:rPr>
                <w:rFonts w:ascii="Times New Roman" w:hAnsi="Times New Roman"/>
                <w:sz w:val="28"/>
                <w:szCs w:val="28"/>
              </w:rPr>
              <w:t>ошти</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інших</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джерел</w:t>
            </w:r>
            <w:proofErr w:type="spellEnd"/>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w:t>
            </w:r>
          </w:p>
        </w:tc>
      </w:tr>
    </w:tbl>
    <w:p w:rsidR="009C1597" w:rsidRPr="00DF4F9F" w:rsidRDefault="009C1597" w:rsidP="009C1597">
      <w:pPr>
        <w:spacing w:after="0" w:line="240" w:lineRule="auto"/>
        <w:rPr>
          <w:rFonts w:ascii="Times New Roman" w:hAnsi="Times New Roman"/>
          <w:sz w:val="28"/>
          <w:szCs w:val="28"/>
          <w:lang w:val="uk-UA"/>
        </w:rPr>
      </w:pPr>
    </w:p>
    <w:p w:rsidR="009C1597" w:rsidRPr="00DF4F9F" w:rsidRDefault="009C1597" w:rsidP="009C1597">
      <w:pPr>
        <w:spacing w:after="0" w:line="240" w:lineRule="auto"/>
        <w:ind w:right="-6" w:firstLine="902"/>
        <w:rPr>
          <w:rFonts w:ascii="Times New Roman" w:hAnsi="Times New Roman"/>
          <w:sz w:val="28"/>
          <w:szCs w:val="28"/>
        </w:rPr>
      </w:pPr>
      <w:r w:rsidRPr="00DF4F9F">
        <w:rPr>
          <w:rFonts w:ascii="Times New Roman" w:hAnsi="Times New Roman"/>
          <w:b/>
          <w:sz w:val="28"/>
          <w:szCs w:val="28"/>
          <w:u w:val="single"/>
        </w:rPr>
        <w:t xml:space="preserve"> </w:t>
      </w:r>
      <w:r w:rsidRPr="00DF4F9F">
        <w:rPr>
          <w:rFonts w:ascii="Times New Roman" w:hAnsi="Times New Roman"/>
          <w:b/>
          <w:sz w:val="28"/>
          <w:szCs w:val="28"/>
          <w:u w:val="single"/>
          <w:lang w:val="uk-UA"/>
        </w:rPr>
        <w:t xml:space="preserve">ІІ. </w:t>
      </w:r>
      <w:proofErr w:type="spellStart"/>
      <w:r w:rsidRPr="00DF4F9F">
        <w:rPr>
          <w:rFonts w:ascii="Times New Roman" w:hAnsi="Times New Roman"/>
          <w:b/>
          <w:sz w:val="28"/>
          <w:szCs w:val="28"/>
          <w:u w:val="single"/>
        </w:rPr>
        <w:t>Визначення</w:t>
      </w:r>
      <w:proofErr w:type="spellEnd"/>
      <w:r w:rsidRPr="00DF4F9F">
        <w:rPr>
          <w:rFonts w:ascii="Times New Roman" w:hAnsi="Times New Roman"/>
          <w:b/>
          <w:sz w:val="28"/>
          <w:szCs w:val="28"/>
          <w:u w:val="single"/>
        </w:rPr>
        <w:t xml:space="preserve"> проблем, на </w:t>
      </w:r>
      <w:proofErr w:type="spellStart"/>
      <w:r w:rsidRPr="00DF4F9F">
        <w:rPr>
          <w:rFonts w:ascii="Times New Roman" w:hAnsi="Times New Roman"/>
          <w:b/>
          <w:sz w:val="28"/>
          <w:szCs w:val="28"/>
          <w:u w:val="single"/>
        </w:rPr>
        <w:t>розв’язання</w:t>
      </w:r>
      <w:proofErr w:type="spellEnd"/>
      <w:r w:rsidRPr="00DF4F9F">
        <w:rPr>
          <w:rFonts w:ascii="Times New Roman" w:hAnsi="Times New Roman"/>
          <w:b/>
          <w:sz w:val="28"/>
          <w:szCs w:val="28"/>
          <w:u w:val="single"/>
        </w:rPr>
        <w:t xml:space="preserve"> </w:t>
      </w:r>
      <w:proofErr w:type="spellStart"/>
      <w:r w:rsidRPr="00DF4F9F">
        <w:rPr>
          <w:rFonts w:ascii="Times New Roman" w:hAnsi="Times New Roman"/>
          <w:b/>
          <w:sz w:val="28"/>
          <w:szCs w:val="28"/>
          <w:u w:val="single"/>
        </w:rPr>
        <w:t>яких</w:t>
      </w:r>
      <w:proofErr w:type="spellEnd"/>
      <w:r w:rsidRPr="00DF4F9F">
        <w:rPr>
          <w:rFonts w:ascii="Times New Roman" w:hAnsi="Times New Roman"/>
          <w:b/>
          <w:sz w:val="28"/>
          <w:szCs w:val="28"/>
          <w:u w:val="single"/>
        </w:rPr>
        <w:t xml:space="preserve"> </w:t>
      </w:r>
      <w:proofErr w:type="spellStart"/>
      <w:r w:rsidRPr="00DF4F9F">
        <w:rPr>
          <w:rFonts w:ascii="Times New Roman" w:hAnsi="Times New Roman"/>
          <w:b/>
          <w:sz w:val="28"/>
          <w:szCs w:val="28"/>
          <w:u w:val="single"/>
        </w:rPr>
        <w:t>спрямована</w:t>
      </w:r>
      <w:proofErr w:type="spellEnd"/>
      <w:r w:rsidRPr="00DF4F9F">
        <w:rPr>
          <w:rFonts w:ascii="Times New Roman" w:hAnsi="Times New Roman"/>
          <w:b/>
          <w:sz w:val="28"/>
          <w:szCs w:val="28"/>
          <w:u w:val="single"/>
          <w:lang w:val="uk-UA"/>
        </w:rPr>
        <w:t xml:space="preserve"> </w:t>
      </w:r>
      <w:r w:rsidRPr="00DF4F9F">
        <w:rPr>
          <w:rFonts w:ascii="Times New Roman" w:hAnsi="Times New Roman"/>
          <w:b/>
          <w:sz w:val="28"/>
          <w:szCs w:val="28"/>
          <w:u w:val="single"/>
        </w:rPr>
        <w:t>программа</w:t>
      </w:r>
    </w:p>
    <w:p w:rsidR="009C1597" w:rsidRPr="00DF4F9F" w:rsidRDefault="009C1597" w:rsidP="009C1597">
      <w:pPr>
        <w:spacing w:after="0" w:line="240" w:lineRule="auto"/>
        <w:ind w:right="-6" w:firstLine="902"/>
        <w:rPr>
          <w:rFonts w:ascii="Times New Roman" w:hAnsi="Times New Roman"/>
          <w:b/>
          <w:sz w:val="28"/>
          <w:szCs w:val="28"/>
          <w:u w:val="single"/>
          <w:lang w:val="uk-UA"/>
        </w:rPr>
      </w:pPr>
    </w:p>
    <w:p w:rsidR="009C1597" w:rsidRPr="00DF4F9F" w:rsidRDefault="009C1597" w:rsidP="009C1597">
      <w:pPr>
        <w:autoSpaceDE w:val="0"/>
        <w:spacing w:after="0" w:line="240" w:lineRule="auto"/>
        <w:jc w:val="both"/>
        <w:rPr>
          <w:rFonts w:ascii="Times New Roman" w:hAnsi="Times New Roman"/>
          <w:sz w:val="28"/>
          <w:szCs w:val="28"/>
        </w:rPr>
      </w:pPr>
      <w:r w:rsidRPr="00DF4F9F">
        <w:rPr>
          <w:rFonts w:ascii="Times New Roman" w:hAnsi="Times New Roman"/>
          <w:sz w:val="28"/>
          <w:szCs w:val="28"/>
        </w:rPr>
        <w:tab/>
      </w:r>
      <w:proofErr w:type="spellStart"/>
      <w:r w:rsidRPr="00DF4F9F">
        <w:rPr>
          <w:rFonts w:ascii="Times New Roman" w:hAnsi="Times New Roman"/>
          <w:sz w:val="28"/>
          <w:szCs w:val="28"/>
        </w:rPr>
        <w:t>Громадяни</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України</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незалежно</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від</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місця</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проживання</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мають</w:t>
      </w:r>
      <w:proofErr w:type="spellEnd"/>
      <w:r w:rsidRPr="00DF4F9F">
        <w:rPr>
          <w:rFonts w:ascii="Times New Roman" w:hAnsi="Times New Roman"/>
          <w:sz w:val="28"/>
          <w:szCs w:val="28"/>
        </w:rPr>
        <w:t xml:space="preserve"> право на </w:t>
      </w:r>
      <w:proofErr w:type="spellStart"/>
      <w:r w:rsidRPr="00DF4F9F">
        <w:rPr>
          <w:rFonts w:ascii="Times New Roman" w:hAnsi="Times New Roman"/>
          <w:sz w:val="28"/>
          <w:szCs w:val="28"/>
        </w:rPr>
        <w:t>отримання</w:t>
      </w:r>
      <w:proofErr w:type="spellEnd"/>
      <w:r w:rsidRPr="00DF4F9F">
        <w:rPr>
          <w:rFonts w:ascii="Times New Roman" w:hAnsi="Times New Roman"/>
          <w:sz w:val="28"/>
          <w:szCs w:val="28"/>
        </w:rPr>
        <w:t xml:space="preserve"> в </w:t>
      </w:r>
      <w:proofErr w:type="spellStart"/>
      <w:r w:rsidRPr="00DF4F9F">
        <w:rPr>
          <w:rFonts w:ascii="Times New Roman" w:hAnsi="Times New Roman"/>
          <w:sz w:val="28"/>
          <w:szCs w:val="28"/>
        </w:rPr>
        <w:t>усіх</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лікувально-профілактичних</w:t>
      </w:r>
      <w:proofErr w:type="spellEnd"/>
      <w:r w:rsidRPr="00DF4F9F">
        <w:rPr>
          <w:rFonts w:ascii="Times New Roman" w:hAnsi="Times New Roman"/>
          <w:sz w:val="28"/>
          <w:szCs w:val="28"/>
        </w:rPr>
        <w:t xml:space="preserve"> закладах </w:t>
      </w:r>
      <w:proofErr w:type="spellStart"/>
      <w:r w:rsidRPr="00DF4F9F">
        <w:rPr>
          <w:rFonts w:ascii="Times New Roman" w:hAnsi="Times New Roman"/>
          <w:sz w:val="28"/>
          <w:szCs w:val="28"/>
        </w:rPr>
        <w:t>системи</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охорони</w:t>
      </w:r>
      <w:proofErr w:type="spellEnd"/>
      <w:r w:rsidRPr="00DF4F9F">
        <w:rPr>
          <w:rFonts w:ascii="Times New Roman" w:hAnsi="Times New Roman"/>
          <w:sz w:val="28"/>
          <w:szCs w:val="28"/>
        </w:rPr>
        <w:t xml:space="preserve"> </w:t>
      </w:r>
      <w:proofErr w:type="spellStart"/>
      <w:proofErr w:type="gramStart"/>
      <w:r w:rsidRPr="00DF4F9F">
        <w:rPr>
          <w:rFonts w:ascii="Times New Roman" w:hAnsi="Times New Roman"/>
          <w:sz w:val="28"/>
          <w:szCs w:val="28"/>
        </w:rPr>
        <w:t>здоров’я</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гарантований</w:t>
      </w:r>
      <w:proofErr w:type="spellEnd"/>
      <w:proofErr w:type="gramEnd"/>
      <w:r w:rsidRPr="00DF4F9F">
        <w:rPr>
          <w:rFonts w:ascii="Times New Roman" w:hAnsi="Times New Roman"/>
          <w:sz w:val="28"/>
          <w:szCs w:val="28"/>
        </w:rPr>
        <w:t xml:space="preserve"> </w:t>
      </w:r>
      <w:proofErr w:type="spellStart"/>
      <w:r w:rsidRPr="00DF4F9F">
        <w:rPr>
          <w:rFonts w:ascii="Times New Roman" w:hAnsi="Times New Roman"/>
          <w:sz w:val="28"/>
          <w:szCs w:val="28"/>
        </w:rPr>
        <w:t>рівень</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медичної</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допомоги</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який</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визначений</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постановою</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Кабінету</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Міністрів</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України</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від</w:t>
      </w:r>
      <w:proofErr w:type="spellEnd"/>
      <w:r w:rsidRPr="00DF4F9F">
        <w:rPr>
          <w:rFonts w:ascii="Times New Roman" w:hAnsi="Times New Roman"/>
          <w:sz w:val="28"/>
          <w:szCs w:val="28"/>
        </w:rPr>
        <w:t xml:space="preserve"> 11.07.2002 року № 955 “Про </w:t>
      </w:r>
      <w:proofErr w:type="spellStart"/>
      <w:r w:rsidRPr="00DF4F9F">
        <w:rPr>
          <w:rFonts w:ascii="Times New Roman" w:hAnsi="Times New Roman"/>
          <w:sz w:val="28"/>
          <w:szCs w:val="28"/>
        </w:rPr>
        <w:t>затвердження</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програми</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надання</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громадянам</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гарантованої</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державної</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безоплатної</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медичної</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допомоги</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Однак</w:t>
      </w:r>
      <w:proofErr w:type="spellEnd"/>
      <w:r w:rsidRPr="00DF4F9F">
        <w:rPr>
          <w:rFonts w:ascii="Times New Roman" w:hAnsi="Times New Roman"/>
          <w:sz w:val="28"/>
          <w:szCs w:val="28"/>
        </w:rPr>
        <w:t xml:space="preserve">, на </w:t>
      </w:r>
      <w:proofErr w:type="spellStart"/>
      <w:r w:rsidRPr="00DF4F9F">
        <w:rPr>
          <w:rFonts w:ascii="Times New Roman" w:hAnsi="Times New Roman"/>
          <w:sz w:val="28"/>
          <w:szCs w:val="28"/>
        </w:rPr>
        <w:t>сьогодні</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медичне</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обслуговування</w:t>
      </w:r>
      <w:proofErr w:type="spellEnd"/>
      <w:r w:rsidRPr="00DF4F9F">
        <w:rPr>
          <w:rFonts w:ascii="Times New Roman" w:hAnsi="Times New Roman"/>
          <w:sz w:val="28"/>
          <w:szCs w:val="28"/>
        </w:rPr>
        <w:t xml:space="preserve"> не </w:t>
      </w:r>
      <w:proofErr w:type="spellStart"/>
      <w:r w:rsidRPr="00DF4F9F">
        <w:rPr>
          <w:rFonts w:ascii="Times New Roman" w:hAnsi="Times New Roman"/>
          <w:sz w:val="28"/>
          <w:szCs w:val="28"/>
        </w:rPr>
        <w:t>дає</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можливості</w:t>
      </w:r>
      <w:proofErr w:type="spellEnd"/>
      <w:r w:rsidRPr="00DF4F9F">
        <w:rPr>
          <w:rFonts w:ascii="Times New Roman" w:hAnsi="Times New Roman"/>
          <w:sz w:val="28"/>
          <w:szCs w:val="28"/>
        </w:rPr>
        <w:t xml:space="preserve"> кожному </w:t>
      </w:r>
      <w:proofErr w:type="spellStart"/>
      <w:r w:rsidRPr="00DF4F9F">
        <w:rPr>
          <w:rFonts w:ascii="Times New Roman" w:hAnsi="Times New Roman"/>
          <w:sz w:val="28"/>
          <w:szCs w:val="28"/>
        </w:rPr>
        <w:t>громадянину</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реалізувати</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своє</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гарантоване</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статтею</w:t>
      </w:r>
      <w:proofErr w:type="spellEnd"/>
      <w:r w:rsidRPr="00DF4F9F">
        <w:rPr>
          <w:rFonts w:ascii="Times New Roman" w:hAnsi="Times New Roman"/>
          <w:sz w:val="28"/>
          <w:szCs w:val="28"/>
        </w:rPr>
        <w:t xml:space="preserve"> 49 </w:t>
      </w:r>
      <w:proofErr w:type="spellStart"/>
      <w:r w:rsidRPr="00DF4F9F">
        <w:rPr>
          <w:rFonts w:ascii="Times New Roman" w:hAnsi="Times New Roman"/>
          <w:sz w:val="28"/>
          <w:szCs w:val="28"/>
        </w:rPr>
        <w:t>Конституції</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України</w:t>
      </w:r>
      <w:proofErr w:type="spellEnd"/>
      <w:r w:rsidRPr="00DF4F9F">
        <w:rPr>
          <w:rFonts w:ascii="Times New Roman" w:hAnsi="Times New Roman"/>
          <w:sz w:val="28"/>
          <w:szCs w:val="28"/>
        </w:rPr>
        <w:t xml:space="preserve">, право на </w:t>
      </w:r>
      <w:proofErr w:type="spellStart"/>
      <w:r w:rsidRPr="00DF4F9F">
        <w:rPr>
          <w:rFonts w:ascii="Times New Roman" w:hAnsi="Times New Roman"/>
          <w:sz w:val="28"/>
          <w:szCs w:val="28"/>
        </w:rPr>
        <w:t>охорону</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здоров’я</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медичну</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допомогу</w:t>
      </w:r>
      <w:proofErr w:type="spellEnd"/>
      <w:r w:rsidRPr="00DF4F9F">
        <w:rPr>
          <w:rFonts w:ascii="Times New Roman" w:hAnsi="Times New Roman"/>
          <w:sz w:val="28"/>
          <w:szCs w:val="28"/>
        </w:rPr>
        <w:t xml:space="preserve"> та </w:t>
      </w:r>
      <w:proofErr w:type="spellStart"/>
      <w:r w:rsidRPr="00DF4F9F">
        <w:rPr>
          <w:rFonts w:ascii="Times New Roman" w:hAnsi="Times New Roman"/>
          <w:sz w:val="28"/>
          <w:szCs w:val="28"/>
        </w:rPr>
        <w:t>медичне</w:t>
      </w:r>
      <w:proofErr w:type="spellEnd"/>
      <w:r w:rsidRPr="00DF4F9F">
        <w:rPr>
          <w:rFonts w:ascii="Times New Roman" w:hAnsi="Times New Roman"/>
          <w:sz w:val="28"/>
          <w:szCs w:val="28"/>
        </w:rPr>
        <w:t xml:space="preserve"> </w:t>
      </w:r>
      <w:proofErr w:type="spellStart"/>
      <w:proofErr w:type="gramStart"/>
      <w:r w:rsidRPr="00DF4F9F">
        <w:rPr>
          <w:rFonts w:ascii="Times New Roman" w:hAnsi="Times New Roman"/>
          <w:sz w:val="28"/>
          <w:szCs w:val="28"/>
        </w:rPr>
        <w:t>страхування</w:t>
      </w:r>
      <w:proofErr w:type="spellEnd"/>
      <w:r w:rsidRPr="00DF4F9F">
        <w:rPr>
          <w:rFonts w:ascii="Times New Roman" w:hAnsi="Times New Roman"/>
          <w:sz w:val="28"/>
          <w:szCs w:val="28"/>
        </w:rPr>
        <w:t xml:space="preserve"> .</w:t>
      </w:r>
      <w:proofErr w:type="gramEnd"/>
      <w:r w:rsidRPr="00DF4F9F">
        <w:rPr>
          <w:rFonts w:ascii="Times New Roman" w:hAnsi="Times New Roman"/>
          <w:sz w:val="28"/>
          <w:szCs w:val="28"/>
        </w:rPr>
        <w:t xml:space="preserve"> </w:t>
      </w:r>
      <w:proofErr w:type="spellStart"/>
      <w:r w:rsidRPr="00DF4F9F">
        <w:rPr>
          <w:rFonts w:ascii="Times New Roman" w:hAnsi="Times New Roman"/>
          <w:sz w:val="28"/>
          <w:szCs w:val="28"/>
        </w:rPr>
        <w:t>Згідно</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цієї</w:t>
      </w:r>
      <w:proofErr w:type="spellEnd"/>
      <w:r w:rsidRPr="00DF4F9F">
        <w:rPr>
          <w:rFonts w:ascii="Times New Roman" w:hAnsi="Times New Roman"/>
          <w:sz w:val="28"/>
          <w:szCs w:val="28"/>
        </w:rPr>
        <w:t xml:space="preserve"> ж </w:t>
      </w:r>
      <w:proofErr w:type="spellStart"/>
      <w:r w:rsidRPr="00DF4F9F">
        <w:rPr>
          <w:rFonts w:ascii="Times New Roman" w:hAnsi="Times New Roman"/>
          <w:sz w:val="28"/>
          <w:szCs w:val="28"/>
        </w:rPr>
        <w:t>статті</w:t>
      </w:r>
      <w:proofErr w:type="spellEnd"/>
      <w:r w:rsidRPr="00DF4F9F">
        <w:rPr>
          <w:rFonts w:ascii="Times New Roman" w:hAnsi="Times New Roman"/>
          <w:sz w:val="28"/>
          <w:szCs w:val="28"/>
        </w:rPr>
        <w:t xml:space="preserve">, держава </w:t>
      </w:r>
      <w:proofErr w:type="spellStart"/>
      <w:r w:rsidRPr="00DF4F9F">
        <w:rPr>
          <w:rFonts w:ascii="Times New Roman" w:hAnsi="Times New Roman"/>
          <w:sz w:val="28"/>
          <w:szCs w:val="28"/>
        </w:rPr>
        <w:t>зобов’язана</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створювати</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умови</w:t>
      </w:r>
      <w:proofErr w:type="spellEnd"/>
      <w:r w:rsidRPr="00DF4F9F">
        <w:rPr>
          <w:rFonts w:ascii="Times New Roman" w:hAnsi="Times New Roman"/>
          <w:sz w:val="28"/>
          <w:szCs w:val="28"/>
        </w:rPr>
        <w:t xml:space="preserve"> для </w:t>
      </w:r>
      <w:proofErr w:type="spellStart"/>
      <w:r w:rsidRPr="00DF4F9F">
        <w:rPr>
          <w:rFonts w:ascii="Times New Roman" w:hAnsi="Times New Roman"/>
          <w:sz w:val="28"/>
          <w:szCs w:val="28"/>
        </w:rPr>
        <w:t>ефективного</w:t>
      </w:r>
      <w:proofErr w:type="spellEnd"/>
      <w:r w:rsidRPr="00DF4F9F">
        <w:rPr>
          <w:rFonts w:ascii="Times New Roman" w:hAnsi="Times New Roman"/>
          <w:sz w:val="28"/>
          <w:szCs w:val="28"/>
        </w:rPr>
        <w:t xml:space="preserve"> і доступного для </w:t>
      </w:r>
      <w:proofErr w:type="spellStart"/>
      <w:r w:rsidRPr="00DF4F9F">
        <w:rPr>
          <w:rFonts w:ascii="Times New Roman" w:hAnsi="Times New Roman"/>
          <w:sz w:val="28"/>
          <w:szCs w:val="28"/>
        </w:rPr>
        <w:t>всіх</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громадян</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медичного</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обслуговування</w:t>
      </w:r>
      <w:proofErr w:type="spellEnd"/>
      <w:r w:rsidRPr="00DF4F9F">
        <w:rPr>
          <w:rFonts w:ascii="Times New Roman" w:hAnsi="Times New Roman"/>
          <w:sz w:val="28"/>
          <w:szCs w:val="28"/>
        </w:rPr>
        <w:t>.</w:t>
      </w:r>
    </w:p>
    <w:p w:rsidR="009C1597" w:rsidRPr="00DF4F9F" w:rsidRDefault="009C1597" w:rsidP="009C1597">
      <w:pPr>
        <w:autoSpaceDE w:val="0"/>
        <w:spacing w:after="0" w:line="240" w:lineRule="auto"/>
        <w:jc w:val="both"/>
        <w:rPr>
          <w:rFonts w:ascii="Times New Roman" w:hAnsi="Times New Roman"/>
          <w:sz w:val="28"/>
          <w:szCs w:val="28"/>
          <w:lang w:val="uk-UA"/>
        </w:rPr>
      </w:pPr>
    </w:p>
    <w:p w:rsidR="009C1597" w:rsidRPr="00DF4F9F" w:rsidRDefault="009C1597" w:rsidP="009C1597">
      <w:pPr>
        <w:spacing w:after="0" w:line="240" w:lineRule="auto"/>
        <w:ind w:firstLine="902"/>
        <w:jc w:val="center"/>
        <w:rPr>
          <w:rFonts w:ascii="Times New Roman" w:hAnsi="Times New Roman"/>
          <w:sz w:val="28"/>
          <w:szCs w:val="28"/>
          <w:lang w:val="uk-UA"/>
        </w:rPr>
      </w:pPr>
      <w:r w:rsidRPr="00DF4F9F">
        <w:rPr>
          <w:rFonts w:ascii="Times New Roman" w:hAnsi="Times New Roman"/>
          <w:b/>
          <w:sz w:val="28"/>
          <w:szCs w:val="28"/>
          <w:u w:val="single"/>
          <w:lang w:val="uk-UA"/>
        </w:rPr>
        <w:t>ІІІ. Визначення мети програми</w:t>
      </w:r>
    </w:p>
    <w:p w:rsidR="009C1597" w:rsidRPr="00DF4F9F" w:rsidRDefault="009C1597" w:rsidP="009C1597">
      <w:pPr>
        <w:spacing w:after="0" w:line="240" w:lineRule="auto"/>
        <w:ind w:firstLine="902"/>
        <w:jc w:val="center"/>
        <w:rPr>
          <w:rFonts w:ascii="Times New Roman" w:hAnsi="Times New Roman"/>
          <w:b/>
          <w:sz w:val="28"/>
          <w:szCs w:val="28"/>
          <w:u w:val="single"/>
          <w:lang w:val="uk-UA"/>
        </w:rPr>
      </w:pPr>
    </w:p>
    <w:p w:rsidR="009C1597" w:rsidRPr="00DF4F9F" w:rsidRDefault="009C1597" w:rsidP="009C1597">
      <w:pPr>
        <w:pStyle w:val="1"/>
        <w:jc w:val="both"/>
        <w:rPr>
          <w:sz w:val="28"/>
          <w:szCs w:val="28"/>
          <w:lang w:val="uk-UA"/>
        </w:rPr>
      </w:pPr>
      <w:r w:rsidRPr="00DF4F9F">
        <w:rPr>
          <w:rFonts w:eastAsia="Times New Roman"/>
          <w:sz w:val="28"/>
          <w:szCs w:val="28"/>
          <w:lang w:val="uk-UA"/>
        </w:rPr>
        <w:t xml:space="preserve">         </w:t>
      </w:r>
      <w:r w:rsidRPr="00DF4F9F">
        <w:rPr>
          <w:sz w:val="28"/>
          <w:szCs w:val="28"/>
          <w:lang w:val="uk-UA"/>
        </w:rPr>
        <w:t>Метою програми є</w:t>
      </w:r>
      <w:r w:rsidRPr="00DF4F9F">
        <w:rPr>
          <w:sz w:val="28"/>
          <w:szCs w:val="28"/>
          <w:lang w:val="uk-UA" w:eastAsia="uk-UA"/>
        </w:rPr>
        <w:t xml:space="preserve"> </w:t>
      </w:r>
      <w:r w:rsidRPr="00DF4F9F">
        <w:rPr>
          <w:sz w:val="28"/>
          <w:szCs w:val="28"/>
          <w:lang w:val="uk-UA"/>
        </w:rPr>
        <w:t xml:space="preserve">об’єднання зусиль органів місцевого самоврядування, виконавчої влади, керівників підприємств, установ, організацій, що здійснюють діяльність на території міста в напрямку підвищення стандартів життя, модернізації та зміцнення матеріально-технічної бази закладів охорони здоров’я району, оснащення їх необхідним обладнанням, поліпшення умов праці медичних працівників, що допоможе </w:t>
      </w:r>
      <w:r w:rsidRPr="00DF4F9F">
        <w:rPr>
          <w:sz w:val="28"/>
          <w:szCs w:val="28"/>
          <w:lang w:val="uk-UA" w:eastAsia="uk-UA"/>
        </w:rPr>
        <w:t>з</w:t>
      </w:r>
      <w:r w:rsidRPr="00DF4F9F">
        <w:rPr>
          <w:sz w:val="28"/>
          <w:szCs w:val="28"/>
          <w:lang w:val="uk-UA"/>
        </w:rPr>
        <w:t xml:space="preserve">абезпечити населення якісними медичними послугами. </w:t>
      </w:r>
    </w:p>
    <w:p w:rsidR="009C1597" w:rsidRPr="00DF4F9F" w:rsidRDefault="009C1597" w:rsidP="009C1597">
      <w:pPr>
        <w:pStyle w:val="1"/>
        <w:jc w:val="both"/>
        <w:rPr>
          <w:sz w:val="28"/>
          <w:szCs w:val="28"/>
          <w:lang w:val="uk-UA"/>
        </w:rPr>
      </w:pPr>
    </w:p>
    <w:p w:rsidR="009C1597" w:rsidRPr="00DF4F9F" w:rsidRDefault="009C1597" w:rsidP="009C1597">
      <w:pPr>
        <w:spacing w:after="0" w:line="240" w:lineRule="auto"/>
        <w:ind w:firstLine="708"/>
        <w:jc w:val="center"/>
        <w:rPr>
          <w:rFonts w:ascii="Times New Roman" w:hAnsi="Times New Roman"/>
          <w:sz w:val="28"/>
          <w:szCs w:val="28"/>
        </w:rPr>
      </w:pPr>
      <w:r w:rsidRPr="00DF4F9F">
        <w:rPr>
          <w:rFonts w:ascii="Times New Roman" w:hAnsi="Times New Roman"/>
          <w:b/>
          <w:sz w:val="28"/>
          <w:szCs w:val="28"/>
          <w:u w:val="single"/>
          <w:lang w:val="uk-UA"/>
        </w:rPr>
        <w:t>І</w:t>
      </w:r>
      <w:r w:rsidRPr="00DF4F9F">
        <w:rPr>
          <w:rFonts w:ascii="Times New Roman" w:hAnsi="Times New Roman"/>
          <w:b/>
          <w:sz w:val="28"/>
          <w:szCs w:val="28"/>
          <w:u w:val="single"/>
          <w:lang w:val="en-US"/>
        </w:rPr>
        <w:t>V</w:t>
      </w:r>
      <w:r w:rsidRPr="00DF4F9F">
        <w:rPr>
          <w:rFonts w:ascii="Times New Roman" w:hAnsi="Times New Roman"/>
          <w:b/>
          <w:sz w:val="28"/>
          <w:szCs w:val="28"/>
          <w:u w:val="single"/>
          <w:lang w:val="uk-UA"/>
        </w:rPr>
        <w:t xml:space="preserve">. </w:t>
      </w:r>
      <w:proofErr w:type="spellStart"/>
      <w:r w:rsidRPr="00DF4F9F">
        <w:rPr>
          <w:rFonts w:ascii="Times New Roman" w:hAnsi="Times New Roman"/>
          <w:b/>
          <w:sz w:val="28"/>
          <w:szCs w:val="28"/>
          <w:u w:val="single"/>
        </w:rPr>
        <w:t>Обгрунтування</w:t>
      </w:r>
      <w:proofErr w:type="spellEnd"/>
      <w:r w:rsidRPr="00DF4F9F">
        <w:rPr>
          <w:rFonts w:ascii="Times New Roman" w:hAnsi="Times New Roman"/>
          <w:b/>
          <w:sz w:val="28"/>
          <w:szCs w:val="28"/>
          <w:u w:val="single"/>
        </w:rPr>
        <w:t xml:space="preserve"> </w:t>
      </w:r>
      <w:proofErr w:type="spellStart"/>
      <w:r w:rsidRPr="00DF4F9F">
        <w:rPr>
          <w:rFonts w:ascii="Times New Roman" w:hAnsi="Times New Roman"/>
          <w:b/>
          <w:sz w:val="28"/>
          <w:szCs w:val="28"/>
          <w:u w:val="single"/>
        </w:rPr>
        <w:t>шляхів</w:t>
      </w:r>
      <w:proofErr w:type="spellEnd"/>
      <w:r w:rsidRPr="00DF4F9F">
        <w:rPr>
          <w:rFonts w:ascii="Times New Roman" w:hAnsi="Times New Roman"/>
          <w:b/>
          <w:sz w:val="28"/>
          <w:szCs w:val="28"/>
          <w:u w:val="single"/>
        </w:rPr>
        <w:t xml:space="preserve"> і </w:t>
      </w:r>
      <w:proofErr w:type="spellStart"/>
      <w:r w:rsidRPr="00DF4F9F">
        <w:rPr>
          <w:rFonts w:ascii="Times New Roman" w:hAnsi="Times New Roman"/>
          <w:b/>
          <w:sz w:val="28"/>
          <w:szCs w:val="28"/>
          <w:u w:val="single"/>
        </w:rPr>
        <w:t>засобів</w:t>
      </w:r>
      <w:proofErr w:type="spellEnd"/>
      <w:r w:rsidRPr="00DF4F9F">
        <w:rPr>
          <w:rFonts w:ascii="Times New Roman" w:hAnsi="Times New Roman"/>
          <w:b/>
          <w:sz w:val="28"/>
          <w:szCs w:val="28"/>
          <w:u w:val="single"/>
        </w:rPr>
        <w:t xml:space="preserve"> </w:t>
      </w:r>
      <w:proofErr w:type="spellStart"/>
      <w:r w:rsidRPr="00DF4F9F">
        <w:rPr>
          <w:rFonts w:ascii="Times New Roman" w:hAnsi="Times New Roman"/>
          <w:b/>
          <w:sz w:val="28"/>
          <w:szCs w:val="28"/>
          <w:u w:val="single"/>
        </w:rPr>
        <w:t>розв’язання</w:t>
      </w:r>
      <w:proofErr w:type="spellEnd"/>
      <w:r w:rsidRPr="00DF4F9F">
        <w:rPr>
          <w:rFonts w:ascii="Times New Roman" w:hAnsi="Times New Roman"/>
          <w:b/>
          <w:sz w:val="28"/>
          <w:szCs w:val="28"/>
          <w:u w:val="single"/>
        </w:rPr>
        <w:t xml:space="preserve"> </w:t>
      </w:r>
      <w:proofErr w:type="spellStart"/>
      <w:r w:rsidRPr="00DF4F9F">
        <w:rPr>
          <w:rFonts w:ascii="Times New Roman" w:hAnsi="Times New Roman"/>
          <w:b/>
          <w:sz w:val="28"/>
          <w:szCs w:val="28"/>
          <w:u w:val="single"/>
        </w:rPr>
        <w:t>проблеми</w:t>
      </w:r>
      <w:proofErr w:type="spellEnd"/>
      <w:r w:rsidRPr="00DF4F9F">
        <w:rPr>
          <w:rFonts w:ascii="Times New Roman" w:hAnsi="Times New Roman"/>
          <w:b/>
          <w:sz w:val="28"/>
          <w:szCs w:val="28"/>
          <w:u w:val="single"/>
        </w:rPr>
        <w:t xml:space="preserve">, </w:t>
      </w:r>
      <w:proofErr w:type="spellStart"/>
      <w:r w:rsidRPr="00DF4F9F">
        <w:rPr>
          <w:rFonts w:ascii="Times New Roman" w:hAnsi="Times New Roman"/>
          <w:b/>
          <w:sz w:val="28"/>
          <w:szCs w:val="28"/>
          <w:u w:val="single"/>
        </w:rPr>
        <w:t>обсягів</w:t>
      </w:r>
      <w:proofErr w:type="spellEnd"/>
      <w:r w:rsidRPr="00DF4F9F">
        <w:rPr>
          <w:rFonts w:ascii="Times New Roman" w:hAnsi="Times New Roman"/>
          <w:b/>
          <w:sz w:val="28"/>
          <w:szCs w:val="28"/>
          <w:u w:val="single"/>
        </w:rPr>
        <w:t xml:space="preserve"> та </w:t>
      </w:r>
      <w:proofErr w:type="spellStart"/>
      <w:r w:rsidRPr="00DF4F9F">
        <w:rPr>
          <w:rFonts w:ascii="Times New Roman" w:hAnsi="Times New Roman"/>
          <w:b/>
          <w:sz w:val="28"/>
          <w:szCs w:val="28"/>
          <w:u w:val="single"/>
        </w:rPr>
        <w:t>джерел</w:t>
      </w:r>
      <w:proofErr w:type="spellEnd"/>
      <w:r w:rsidRPr="00DF4F9F">
        <w:rPr>
          <w:rFonts w:ascii="Times New Roman" w:hAnsi="Times New Roman"/>
          <w:b/>
          <w:sz w:val="28"/>
          <w:szCs w:val="28"/>
          <w:u w:val="single"/>
        </w:rPr>
        <w:t xml:space="preserve"> </w:t>
      </w:r>
      <w:proofErr w:type="spellStart"/>
      <w:r w:rsidRPr="00DF4F9F">
        <w:rPr>
          <w:rFonts w:ascii="Times New Roman" w:hAnsi="Times New Roman"/>
          <w:b/>
          <w:sz w:val="28"/>
          <w:szCs w:val="28"/>
          <w:u w:val="single"/>
        </w:rPr>
        <w:t>фінансування</w:t>
      </w:r>
      <w:proofErr w:type="spellEnd"/>
      <w:r w:rsidRPr="00DF4F9F">
        <w:rPr>
          <w:rFonts w:ascii="Times New Roman" w:hAnsi="Times New Roman"/>
          <w:b/>
          <w:sz w:val="28"/>
          <w:szCs w:val="28"/>
          <w:u w:val="single"/>
        </w:rPr>
        <w:t xml:space="preserve">, строки </w:t>
      </w:r>
      <w:proofErr w:type="spellStart"/>
      <w:r w:rsidRPr="00DF4F9F">
        <w:rPr>
          <w:rFonts w:ascii="Times New Roman" w:hAnsi="Times New Roman"/>
          <w:b/>
          <w:sz w:val="28"/>
          <w:szCs w:val="28"/>
          <w:u w:val="single"/>
        </w:rPr>
        <w:t>виконання</w:t>
      </w:r>
      <w:proofErr w:type="spellEnd"/>
      <w:r w:rsidRPr="00DF4F9F">
        <w:rPr>
          <w:rFonts w:ascii="Times New Roman" w:hAnsi="Times New Roman"/>
          <w:b/>
          <w:sz w:val="28"/>
          <w:szCs w:val="28"/>
          <w:u w:val="single"/>
        </w:rPr>
        <w:t xml:space="preserve"> </w:t>
      </w:r>
      <w:proofErr w:type="spellStart"/>
      <w:r w:rsidRPr="00DF4F9F">
        <w:rPr>
          <w:rFonts w:ascii="Times New Roman" w:hAnsi="Times New Roman"/>
          <w:b/>
          <w:sz w:val="28"/>
          <w:szCs w:val="28"/>
          <w:u w:val="single"/>
        </w:rPr>
        <w:t>Програми</w:t>
      </w:r>
      <w:proofErr w:type="spellEnd"/>
      <w:r w:rsidRPr="00DF4F9F">
        <w:rPr>
          <w:rFonts w:ascii="Times New Roman" w:hAnsi="Times New Roman"/>
          <w:sz w:val="28"/>
          <w:szCs w:val="28"/>
          <w:lang w:val="uk-UA"/>
        </w:rPr>
        <w:t xml:space="preserve"> </w:t>
      </w:r>
    </w:p>
    <w:p w:rsidR="009C1597" w:rsidRPr="00DF4F9F" w:rsidRDefault="009C1597" w:rsidP="009C1597">
      <w:pPr>
        <w:spacing w:after="0" w:line="240" w:lineRule="auto"/>
        <w:ind w:firstLine="708"/>
        <w:jc w:val="center"/>
        <w:rPr>
          <w:rFonts w:ascii="Times New Roman" w:hAnsi="Times New Roman"/>
          <w:sz w:val="28"/>
          <w:szCs w:val="28"/>
        </w:rPr>
      </w:pPr>
    </w:p>
    <w:p w:rsidR="009C1597" w:rsidRPr="00DF4F9F" w:rsidRDefault="009C1597" w:rsidP="009C1597">
      <w:pPr>
        <w:spacing w:after="0" w:line="240" w:lineRule="auto"/>
        <w:ind w:firstLine="709"/>
        <w:jc w:val="both"/>
        <w:rPr>
          <w:rFonts w:ascii="Times New Roman" w:hAnsi="Times New Roman"/>
          <w:sz w:val="28"/>
          <w:szCs w:val="28"/>
        </w:rPr>
      </w:pPr>
      <w:r w:rsidRPr="00DF4F9F">
        <w:rPr>
          <w:rFonts w:ascii="Times New Roman" w:hAnsi="Times New Roman"/>
          <w:sz w:val="28"/>
          <w:szCs w:val="28"/>
          <w:lang w:val="uk-UA"/>
        </w:rPr>
        <w:t xml:space="preserve">Фінансування Програми у 2020-22роках здійснюватиметься у межах асигнувань, передбачених на охорону здоров’я в бюджеті Ніжинської міської об’єднаної територіальної громади та спонсорських внесків. </w:t>
      </w:r>
    </w:p>
    <w:p w:rsidR="009C1597" w:rsidRPr="00DF4F9F" w:rsidRDefault="009C1597" w:rsidP="009C1597">
      <w:pPr>
        <w:spacing w:after="0" w:line="240" w:lineRule="auto"/>
        <w:jc w:val="both"/>
        <w:rPr>
          <w:rFonts w:ascii="Times New Roman" w:hAnsi="Times New Roman"/>
          <w:sz w:val="28"/>
          <w:szCs w:val="28"/>
        </w:rPr>
      </w:pPr>
      <w:r w:rsidRPr="00DF4F9F">
        <w:rPr>
          <w:rFonts w:ascii="Times New Roman" w:hAnsi="Times New Roman"/>
          <w:sz w:val="28"/>
          <w:szCs w:val="28"/>
          <w:lang w:val="uk-UA"/>
        </w:rPr>
        <w:t>Обсяг фінансування «Міської цільової Програми Забезпечення медичним обладнанням» визначається щороку, виходячи з конкретних завдань та реальних можливостей.</w:t>
      </w:r>
      <w:r w:rsidRPr="00DF4F9F">
        <w:rPr>
          <w:rFonts w:ascii="Times New Roman" w:hAnsi="Times New Roman"/>
          <w:color w:val="008080"/>
          <w:sz w:val="28"/>
          <w:szCs w:val="28"/>
          <w:lang w:val="uk-UA"/>
        </w:rPr>
        <w:t xml:space="preserve"> </w:t>
      </w:r>
    </w:p>
    <w:p w:rsidR="009C1597" w:rsidRPr="00DF4F9F" w:rsidRDefault="009C1597" w:rsidP="009C1597">
      <w:pPr>
        <w:spacing w:after="0" w:line="240" w:lineRule="auto"/>
        <w:jc w:val="both"/>
        <w:rPr>
          <w:rFonts w:ascii="Times New Roman" w:hAnsi="Times New Roman"/>
          <w:sz w:val="28"/>
          <w:szCs w:val="28"/>
        </w:rPr>
      </w:pPr>
      <w:r w:rsidRPr="00DF4F9F">
        <w:rPr>
          <w:rFonts w:ascii="Times New Roman" w:hAnsi="Times New Roman"/>
          <w:b/>
          <w:sz w:val="28"/>
          <w:szCs w:val="28"/>
          <w:lang w:val="uk-UA"/>
        </w:rPr>
        <w:t xml:space="preserve"> </w:t>
      </w:r>
    </w:p>
    <w:tbl>
      <w:tblPr>
        <w:tblW w:w="9952" w:type="dxa"/>
        <w:tblInd w:w="108" w:type="dxa"/>
        <w:tblLayout w:type="fixed"/>
        <w:tblLook w:val="0000" w:firstRow="0" w:lastRow="0" w:firstColumn="0" w:lastColumn="0" w:noHBand="0" w:noVBand="0"/>
      </w:tblPr>
      <w:tblGrid>
        <w:gridCol w:w="3396"/>
        <w:gridCol w:w="2544"/>
        <w:gridCol w:w="2520"/>
        <w:gridCol w:w="1492"/>
      </w:tblGrid>
      <w:tr w:rsidR="009C1597" w:rsidRPr="00DF4F9F" w:rsidTr="009C1597">
        <w:trPr>
          <w:trHeight w:val="435"/>
        </w:trPr>
        <w:tc>
          <w:tcPr>
            <w:tcW w:w="3396" w:type="dxa"/>
            <w:vMerge w:val="restart"/>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b/>
                <w:sz w:val="28"/>
                <w:szCs w:val="28"/>
                <w:lang w:val="uk-UA"/>
              </w:rPr>
              <w:t xml:space="preserve">Обсяг коштів, які  пропонуються залучити на виконання програми </w:t>
            </w:r>
          </w:p>
        </w:tc>
        <w:tc>
          <w:tcPr>
            <w:tcW w:w="5064" w:type="dxa"/>
            <w:gridSpan w:val="2"/>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b/>
                <w:sz w:val="28"/>
                <w:szCs w:val="28"/>
                <w:lang w:val="uk-UA"/>
              </w:rPr>
              <w:t>Етапи виконання програми</w:t>
            </w: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p>
        </w:tc>
      </w:tr>
      <w:tr w:rsidR="009C1597" w:rsidRPr="00DF4F9F" w:rsidTr="009C1597">
        <w:trPr>
          <w:trHeight w:val="325"/>
        </w:trPr>
        <w:tc>
          <w:tcPr>
            <w:tcW w:w="3396" w:type="dxa"/>
            <w:vMerge/>
            <w:tcBorders>
              <w:top w:val="single" w:sz="4" w:space="0" w:color="000000"/>
              <w:left w:val="single" w:sz="4" w:space="0" w:color="000000"/>
              <w:bottom w:val="single" w:sz="4" w:space="0" w:color="000000"/>
            </w:tcBorders>
            <w:shd w:val="clear" w:color="auto" w:fill="auto"/>
          </w:tcPr>
          <w:p w:rsidR="009C1597" w:rsidRPr="00DF4F9F" w:rsidRDefault="009C1597" w:rsidP="009C1597">
            <w:pPr>
              <w:snapToGrid w:val="0"/>
              <w:spacing w:after="0" w:line="240" w:lineRule="auto"/>
              <w:jc w:val="center"/>
              <w:rPr>
                <w:rFonts w:ascii="Times New Roman" w:hAnsi="Times New Roman"/>
                <w:b/>
                <w:sz w:val="28"/>
                <w:szCs w:val="28"/>
                <w:lang w:val="uk-UA"/>
              </w:rPr>
            </w:pPr>
          </w:p>
        </w:tc>
        <w:tc>
          <w:tcPr>
            <w:tcW w:w="2544" w:type="dxa"/>
            <w:tcBorders>
              <w:top w:val="single" w:sz="4" w:space="0" w:color="000000"/>
              <w:left w:val="single" w:sz="4" w:space="0" w:color="000000"/>
              <w:bottom w:val="single" w:sz="4" w:space="0" w:color="000000"/>
            </w:tcBorders>
            <w:shd w:val="clear" w:color="auto" w:fill="auto"/>
          </w:tcPr>
          <w:p w:rsidR="009C1597" w:rsidRPr="00AC6100" w:rsidRDefault="009C1597" w:rsidP="009C1597">
            <w:pPr>
              <w:spacing w:after="0" w:line="240" w:lineRule="auto"/>
              <w:jc w:val="center"/>
              <w:rPr>
                <w:rFonts w:ascii="Times New Roman" w:hAnsi="Times New Roman"/>
                <w:sz w:val="28"/>
                <w:szCs w:val="28"/>
              </w:rPr>
            </w:pPr>
            <w:r w:rsidRPr="00AC6100">
              <w:rPr>
                <w:rFonts w:ascii="Times New Roman" w:hAnsi="Times New Roman"/>
                <w:b/>
                <w:sz w:val="28"/>
                <w:szCs w:val="28"/>
                <w:lang w:val="uk-UA"/>
              </w:rPr>
              <w:t>2020 рік</w:t>
            </w:r>
          </w:p>
        </w:tc>
        <w:tc>
          <w:tcPr>
            <w:tcW w:w="2520" w:type="dxa"/>
            <w:tcBorders>
              <w:top w:val="single" w:sz="4" w:space="0" w:color="000000"/>
              <w:left w:val="single" w:sz="4" w:space="0" w:color="000000"/>
              <w:bottom w:val="single" w:sz="4" w:space="0" w:color="000000"/>
            </w:tcBorders>
            <w:shd w:val="clear" w:color="auto" w:fill="auto"/>
          </w:tcPr>
          <w:p w:rsidR="009C1597" w:rsidRPr="00AC6100" w:rsidRDefault="009C1597" w:rsidP="009C1597">
            <w:pPr>
              <w:spacing w:after="0" w:line="240" w:lineRule="auto"/>
              <w:jc w:val="center"/>
              <w:rPr>
                <w:rFonts w:ascii="Times New Roman" w:hAnsi="Times New Roman"/>
                <w:sz w:val="28"/>
                <w:szCs w:val="28"/>
              </w:rPr>
            </w:pPr>
            <w:r w:rsidRPr="00AC6100">
              <w:rPr>
                <w:rFonts w:ascii="Times New Roman" w:hAnsi="Times New Roman"/>
                <w:b/>
                <w:sz w:val="28"/>
                <w:szCs w:val="28"/>
                <w:lang w:val="uk-UA"/>
              </w:rPr>
              <w:t>2021 рік</w:t>
            </w: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rsidR="009C1597" w:rsidRPr="00DF4F9F" w:rsidRDefault="009C1597" w:rsidP="009C1597">
            <w:pPr>
              <w:snapToGrid w:val="0"/>
              <w:spacing w:after="0" w:line="240" w:lineRule="auto"/>
              <w:jc w:val="center"/>
              <w:rPr>
                <w:rFonts w:ascii="Times New Roman" w:hAnsi="Times New Roman"/>
                <w:b/>
                <w:sz w:val="28"/>
                <w:szCs w:val="28"/>
                <w:lang w:val="uk-UA"/>
              </w:rPr>
            </w:pPr>
            <w:r w:rsidRPr="00DF4F9F">
              <w:rPr>
                <w:rFonts w:ascii="Times New Roman" w:hAnsi="Times New Roman"/>
                <w:b/>
                <w:sz w:val="28"/>
                <w:szCs w:val="28"/>
                <w:lang w:val="uk-UA"/>
              </w:rPr>
              <w:t>2022 рік</w:t>
            </w:r>
          </w:p>
        </w:tc>
      </w:tr>
      <w:tr w:rsidR="009C1597" w:rsidRPr="00DF4F9F" w:rsidTr="009C1597">
        <w:tc>
          <w:tcPr>
            <w:tcW w:w="3396"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lang w:val="uk-UA"/>
              </w:rPr>
              <w:t xml:space="preserve">Обсяг ресурсів, всього </w:t>
            </w:r>
          </w:p>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lang w:val="uk-UA"/>
              </w:rPr>
              <w:t>(тис. гривень)</w:t>
            </w:r>
          </w:p>
        </w:tc>
        <w:tc>
          <w:tcPr>
            <w:tcW w:w="2544" w:type="dxa"/>
            <w:tcBorders>
              <w:top w:val="single" w:sz="4" w:space="0" w:color="000000"/>
              <w:left w:val="single" w:sz="4" w:space="0" w:color="000000"/>
              <w:bottom w:val="single" w:sz="4" w:space="0" w:color="000000"/>
            </w:tcBorders>
            <w:shd w:val="clear" w:color="auto" w:fill="auto"/>
            <w:vAlign w:val="center"/>
          </w:tcPr>
          <w:p w:rsidR="009C1597" w:rsidRPr="00AC6100" w:rsidRDefault="00AC6100" w:rsidP="009C1597">
            <w:pPr>
              <w:spacing w:after="0" w:line="240" w:lineRule="auto"/>
              <w:jc w:val="center"/>
              <w:rPr>
                <w:rFonts w:ascii="Times New Roman" w:hAnsi="Times New Roman"/>
                <w:sz w:val="28"/>
                <w:szCs w:val="28"/>
              </w:rPr>
            </w:pPr>
            <w:r w:rsidRPr="00AC6100">
              <w:rPr>
                <w:rFonts w:ascii="Times New Roman" w:hAnsi="Times New Roman"/>
                <w:b/>
                <w:sz w:val="28"/>
                <w:szCs w:val="28"/>
                <w:lang w:val="uk-UA"/>
              </w:rPr>
              <w:t>14 392</w:t>
            </w:r>
            <w:r w:rsidR="00BE1461" w:rsidRPr="00AC6100">
              <w:rPr>
                <w:rFonts w:ascii="Times New Roman" w:hAnsi="Times New Roman"/>
                <w:b/>
                <w:sz w:val="28"/>
                <w:szCs w:val="28"/>
                <w:lang w:val="uk-UA"/>
              </w:rPr>
              <w:t xml:space="preserve"> 030</w:t>
            </w:r>
          </w:p>
        </w:tc>
        <w:tc>
          <w:tcPr>
            <w:tcW w:w="2520" w:type="dxa"/>
            <w:tcBorders>
              <w:top w:val="single" w:sz="4" w:space="0" w:color="000000"/>
              <w:left w:val="single" w:sz="4" w:space="0" w:color="000000"/>
              <w:bottom w:val="single" w:sz="4" w:space="0" w:color="000000"/>
            </w:tcBorders>
            <w:shd w:val="clear" w:color="auto" w:fill="auto"/>
            <w:vAlign w:val="center"/>
          </w:tcPr>
          <w:p w:rsidR="009C1597" w:rsidRPr="00AC6100" w:rsidRDefault="00A129E6" w:rsidP="009C1597">
            <w:pPr>
              <w:spacing w:after="0" w:line="240" w:lineRule="auto"/>
              <w:ind w:hanging="108"/>
              <w:jc w:val="center"/>
              <w:rPr>
                <w:rFonts w:ascii="Times New Roman" w:hAnsi="Times New Roman"/>
                <w:sz w:val="28"/>
                <w:szCs w:val="28"/>
                <w:lang w:val="uk-UA"/>
              </w:rPr>
            </w:pPr>
            <w:r w:rsidRPr="00AC6100">
              <w:rPr>
                <w:rFonts w:ascii="Times New Roman" w:hAnsi="Times New Roman"/>
                <w:b/>
                <w:bCs/>
                <w:sz w:val="28"/>
                <w:szCs w:val="28"/>
                <w:lang w:val="uk-UA"/>
              </w:rPr>
              <w:t>22 2</w:t>
            </w:r>
            <w:r w:rsidR="0063170D" w:rsidRPr="00AC6100">
              <w:rPr>
                <w:rFonts w:ascii="Times New Roman" w:hAnsi="Times New Roman"/>
                <w:b/>
                <w:bCs/>
                <w:sz w:val="28"/>
                <w:szCs w:val="28"/>
                <w:lang w:val="uk-UA"/>
              </w:rPr>
              <w:t>62</w:t>
            </w:r>
            <w:r w:rsidR="009C1597" w:rsidRPr="00AC6100">
              <w:rPr>
                <w:rFonts w:ascii="Times New Roman" w:hAnsi="Times New Roman"/>
                <w:b/>
                <w:bCs/>
                <w:sz w:val="28"/>
                <w:szCs w:val="28"/>
                <w:lang w:val="uk-UA"/>
              </w:rPr>
              <w:t xml:space="preserve"> 820</w:t>
            </w:r>
            <w:r w:rsidR="009C1597" w:rsidRPr="00AC6100">
              <w:rPr>
                <w:rFonts w:ascii="Times New Roman" w:hAnsi="Times New Roman"/>
                <w:b/>
                <w:bCs/>
                <w:sz w:val="28"/>
                <w:szCs w:val="28"/>
              </w:rPr>
              <w:t xml:space="preserve"> </w:t>
            </w:r>
            <w:r w:rsidR="009C1597" w:rsidRPr="00AC6100">
              <w:rPr>
                <w:rFonts w:ascii="Times New Roman" w:hAnsi="Times New Roman"/>
                <w:b/>
                <w:bCs/>
                <w:sz w:val="28"/>
                <w:szCs w:val="28"/>
                <w:lang w:val="uk-UA"/>
              </w:rPr>
              <w:t>000</w:t>
            </w:r>
          </w:p>
        </w:tc>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1597" w:rsidRPr="00DF4F9F" w:rsidRDefault="009C1597" w:rsidP="009C1597">
            <w:pPr>
              <w:spacing w:after="0" w:line="240" w:lineRule="auto"/>
              <w:ind w:left="-108"/>
              <w:jc w:val="center"/>
              <w:rPr>
                <w:rFonts w:ascii="Times New Roman" w:hAnsi="Times New Roman"/>
                <w:sz w:val="28"/>
                <w:szCs w:val="28"/>
              </w:rPr>
            </w:pPr>
            <w:r w:rsidRPr="00DF4F9F">
              <w:rPr>
                <w:rFonts w:ascii="Times New Roman" w:hAnsi="Times New Roman"/>
                <w:b/>
                <w:sz w:val="28"/>
                <w:szCs w:val="28"/>
                <w:lang w:val="uk-UA"/>
              </w:rPr>
              <w:t>11 111 000</w:t>
            </w:r>
          </w:p>
        </w:tc>
      </w:tr>
      <w:tr w:rsidR="009C1597" w:rsidRPr="00DF4F9F" w:rsidTr="009C1597">
        <w:tc>
          <w:tcPr>
            <w:tcW w:w="3396"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lang w:val="uk-UA"/>
              </w:rPr>
              <w:t xml:space="preserve">у тому числі: </w:t>
            </w:r>
          </w:p>
        </w:tc>
        <w:tc>
          <w:tcPr>
            <w:tcW w:w="2544" w:type="dxa"/>
            <w:tcBorders>
              <w:top w:val="single" w:sz="4" w:space="0" w:color="000000"/>
              <w:left w:val="single" w:sz="4" w:space="0" w:color="000000"/>
              <w:bottom w:val="single" w:sz="4" w:space="0" w:color="000000"/>
            </w:tcBorders>
            <w:shd w:val="clear" w:color="auto" w:fill="auto"/>
          </w:tcPr>
          <w:p w:rsidR="009C1597" w:rsidRPr="00AC6100" w:rsidRDefault="009C1597" w:rsidP="009C1597">
            <w:pPr>
              <w:snapToGrid w:val="0"/>
              <w:spacing w:after="0" w:line="240" w:lineRule="auto"/>
              <w:jc w:val="center"/>
              <w:rPr>
                <w:rFonts w:ascii="Times New Roman" w:hAnsi="Times New Roman"/>
                <w:sz w:val="28"/>
                <w:szCs w:val="28"/>
                <w:lang w:val="uk-UA"/>
              </w:rPr>
            </w:pPr>
          </w:p>
        </w:tc>
        <w:tc>
          <w:tcPr>
            <w:tcW w:w="2520" w:type="dxa"/>
            <w:tcBorders>
              <w:top w:val="single" w:sz="4" w:space="0" w:color="000000"/>
              <w:left w:val="single" w:sz="4" w:space="0" w:color="000000"/>
              <w:bottom w:val="single" w:sz="4" w:space="0" w:color="000000"/>
            </w:tcBorders>
            <w:shd w:val="clear" w:color="auto" w:fill="auto"/>
          </w:tcPr>
          <w:p w:rsidR="009C1597" w:rsidRPr="00AC6100" w:rsidRDefault="009C1597" w:rsidP="009C1597">
            <w:pPr>
              <w:snapToGrid w:val="0"/>
              <w:spacing w:after="0" w:line="240" w:lineRule="auto"/>
              <w:jc w:val="center"/>
              <w:rPr>
                <w:rFonts w:ascii="Times New Roman" w:hAnsi="Times New Roman"/>
                <w:sz w:val="28"/>
                <w:szCs w:val="28"/>
                <w:lang w:val="uk-UA"/>
              </w:rPr>
            </w:pP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rsidR="009C1597" w:rsidRPr="00DF4F9F" w:rsidRDefault="009C1597" w:rsidP="009C1597">
            <w:pPr>
              <w:snapToGrid w:val="0"/>
              <w:spacing w:after="0" w:line="240" w:lineRule="auto"/>
              <w:jc w:val="center"/>
              <w:rPr>
                <w:rFonts w:ascii="Times New Roman" w:hAnsi="Times New Roman"/>
                <w:sz w:val="28"/>
                <w:szCs w:val="28"/>
                <w:highlight w:val="yellow"/>
                <w:lang w:val="uk-UA"/>
              </w:rPr>
            </w:pPr>
          </w:p>
        </w:tc>
      </w:tr>
      <w:tr w:rsidR="009C1597" w:rsidRPr="00DF4F9F" w:rsidTr="009C1597">
        <w:tc>
          <w:tcPr>
            <w:tcW w:w="3396"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кошти бюджету Ніжинської міської об’єднаної територіальної громади</w:t>
            </w:r>
          </w:p>
        </w:tc>
        <w:tc>
          <w:tcPr>
            <w:tcW w:w="2544" w:type="dxa"/>
            <w:tcBorders>
              <w:top w:val="single" w:sz="4" w:space="0" w:color="000000"/>
              <w:left w:val="single" w:sz="4" w:space="0" w:color="000000"/>
              <w:bottom w:val="single" w:sz="4" w:space="0" w:color="000000"/>
            </w:tcBorders>
            <w:shd w:val="clear" w:color="auto" w:fill="auto"/>
            <w:vAlign w:val="center"/>
          </w:tcPr>
          <w:p w:rsidR="009C1597" w:rsidRPr="00AC6100" w:rsidRDefault="00AC6100" w:rsidP="009C1597">
            <w:pPr>
              <w:spacing w:after="0" w:line="240" w:lineRule="auto"/>
              <w:jc w:val="center"/>
              <w:rPr>
                <w:rFonts w:ascii="Times New Roman" w:hAnsi="Times New Roman"/>
                <w:sz w:val="28"/>
                <w:szCs w:val="28"/>
              </w:rPr>
            </w:pPr>
            <w:r w:rsidRPr="00AC6100">
              <w:rPr>
                <w:rFonts w:ascii="Times New Roman" w:hAnsi="Times New Roman"/>
                <w:sz w:val="28"/>
                <w:szCs w:val="28"/>
                <w:lang w:val="uk-UA"/>
              </w:rPr>
              <w:t>14 392 030</w:t>
            </w:r>
          </w:p>
        </w:tc>
        <w:tc>
          <w:tcPr>
            <w:tcW w:w="2520" w:type="dxa"/>
            <w:tcBorders>
              <w:top w:val="single" w:sz="4" w:space="0" w:color="000000"/>
              <w:left w:val="single" w:sz="4" w:space="0" w:color="000000"/>
              <w:bottom w:val="single" w:sz="4" w:space="0" w:color="000000"/>
            </w:tcBorders>
            <w:shd w:val="clear" w:color="auto" w:fill="auto"/>
            <w:vAlign w:val="center"/>
          </w:tcPr>
          <w:p w:rsidR="009C1597" w:rsidRPr="00AC6100" w:rsidRDefault="00A129E6" w:rsidP="009C1597">
            <w:pPr>
              <w:spacing w:after="0" w:line="240" w:lineRule="auto"/>
              <w:ind w:hanging="108"/>
              <w:jc w:val="center"/>
              <w:rPr>
                <w:rFonts w:ascii="Times New Roman" w:hAnsi="Times New Roman"/>
                <w:sz w:val="28"/>
                <w:szCs w:val="28"/>
              </w:rPr>
            </w:pPr>
            <w:r w:rsidRPr="00AC6100">
              <w:rPr>
                <w:rFonts w:ascii="Times New Roman" w:hAnsi="Times New Roman"/>
                <w:bCs/>
                <w:sz w:val="28"/>
                <w:szCs w:val="28"/>
                <w:lang w:val="uk-UA"/>
              </w:rPr>
              <w:t>22 2</w:t>
            </w:r>
            <w:r w:rsidR="0063170D" w:rsidRPr="00AC6100">
              <w:rPr>
                <w:rFonts w:ascii="Times New Roman" w:hAnsi="Times New Roman"/>
                <w:bCs/>
                <w:sz w:val="28"/>
                <w:szCs w:val="28"/>
                <w:lang w:val="uk-UA"/>
              </w:rPr>
              <w:t>62</w:t>
            </w:r>
            <w:r w:rsidR="009C1597" w:rsidRPr="00AC6100">
              <w:rPr>
                <w:rFonts w:ascii="Times New Roman" w:hAnsi="Times New Roman"/>
                <w:bCs/>
                <w:sz w:val="28"/>
                <w:szCs w:val="28"/>
                <w:lang w:val="uk-UA"/>
              </w:rPr>
              <w:t xml:space="preserve"> 820 000</w:t>
            </w:r>
            <w:r w:rsidR="009C1597" w:rsidRPr="00AC6100">
              <w:rPr>
                <w:rFonts w:ascii="Times New Roman" w:hAnsi="Times New Roman"/>
                <w:bCs/>
                <w:sz w:val="28"/>
                <w:szCs w:val="28"/>
              </w:rPr>
              <w:t xml:space="preserve">  </w:t>
            </w:r>
          </w:p>
        </w:tc>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1597" w:rsidRPr="00DF4F9F" w:rsidRDefault="009C1597" w:rsidP="009C1597">
            <w:pPr>
              <w:spacing w:after="0" w:line="240" w:lineRule="auto"/>
              <w:ind w:left="-108"/>
              <w:jc w:val="center"/>
              <w:rPr>
                <w:rFonts w:ascii="Times New Roman" w:hAnsi="Times New Roman"/>
                <w:sz w:val="28"/>
                <w:szCs w:val="28"/>
              </w:rPr>
            </w:pPr>
            <w:r w:rsidRPr="00DF4F9F">
              <w:rPr>
                <w:rFonts w:ascii="Times New Roman" w:hAnsi="Times New Roman"/>
                <w:sz w:val="28"/>
                <w:szCs w:val="28"/>
                <w:lang w:val="uk-UA"/>
              </w:rPr>
              <w:t>11 111 000</w:t>
            </w:r>
          </w:p>
        </w:tc>
      </w:tr>
      <w:tr w:rsidR="009C1597" w:rsidRPr="00DF4F9F" w:rsidTr="009C1597">
        <w:tc>
          <w:tcPr>
            <w:tcW w:w="3396"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lang w:val="uk-UA"/>
              </w:rPr>
              <w:t>кошти інших джерел</w:t>
            </w:r>
          </w:p>
        </w:tc>
        <w:tc>
          <w:tcPr>
            <w:tcW w:w="2544"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napToGrid w:val="0"/>
              <w:spacing w:after="0" w:line="240" w:lineRule="auto"/>
              <w:jc w:val="center"/>
              <w:rPr>
                <w:rFonts w:ascii="Times New Roman" w:hAnsi="Times New Roman"/>
                <w:sz w:val="28"/>
                <w:szCs w:val="28"/>
                <w:lang w:val="uk-UA"/>
              </w:rPr>
            </w:pPr>
          </w:p>
        </w:tc>
        <w:tc>
          <w:tcPr>
            <w:tcW w:w="2520"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napToGrid w:val="0"/>
              <w:spacing w:after="0" w:line="240" w:lineRule="auto"/>
              <w:jc w:val="center"/>
              <w:rPr>
                <w:rFonts w:ascii="Times New Roman" w:hAnsi="Times New Roman"/>
                <w:sz w:val="28"/>
                <w:szCs w:val="28"/>
                <w:lang w:val="uk-UA"/>
              </w:rPr>
            </w:pP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rsidR="009C1597" w:rsidRPr="00DF4F9F" w:rsidRDefault="009C1597" w:rsidP="009C1597">
            <w:pPr>
              <w:snapToGrid w:val="0"/>
              <w:spacing w:after="0" w:line="240" w:lineRule="auto"/>
              <w:jc w:val="center"/>
              <w:rPr>
                <w:rFonts w:ascii="Times New Roman" w:hAnsi="Times New Roman"/>
                <w:sz w:val="28"/>
                <w:szCs w:val="28"/>
                <w:lang w:val="uk-UA"/>
              </w:rPr>
            </w:pPr>
          </w:p>
        </w:tc>
      </w:tr>
    </w:tbl>
    <w:p w:rsidR="009C1597" w:rsidRPr="00DF4F9F" w:rsidRDefault="009C1597" w:rsidP="009C1597">
      <w:pPr>
        <w:pStyle w:val="21"/>
        <w:shd w:val="clear" w:color="auto" w:fill="FFFFFF"/>
        <w:ind w:left="-540" w:firstLine="720"/>
        <w:jc w:val="center"/>
        <w:rPr>
          <w:sz w:val="28"/>
          <w:szCs w:val="28"/>
          <w:lang w:val="uk-UA"/>
        </w:rPr>
      </w:pPr>
    </w:p>
    <w:p w:rsidR="009C1597" w:rsidRPr="00DF4F9F" w:rsidRDefault="009C1597" w:rsidP="009C1597">
      <w:pPr>
        <w:pStyle w:val="21"/>
        <w:shd w:val="clear" w:color="auto" w:fill="FFFFFF"/>
        <w:ind w:left="-540" w:firstLine="720"/>
        <w:jc w:val="center"/>
        <w:rPr>
          <w:sz w:val="28"/>
          <w:szCs w:val="28"/>
        </w:rPr>
      </w:pPr>
      <w:r w:rsidRPr="00DF4F9F">
        <w:rPr>
          <w:sz w:val="28"/>
          <w:szCs w:val="28"/>
          <w:lang w:val="uk-UA"/>
        </w:rPr>
        <w:t>Для надання якісних медичних послуг населенню на сучасному рівні, необхідним є придбання медичного обладнання :</w:t>
      </w:r>
    </w:p>
    <w:p w:rsidR="009C1597" w:rsidRPr="00DF4F9F" w:rsidRDefault="009C1597" w:rsidP="009C1597">
      <w:pPr>
        <w:spacing w:after="0" w:line="240" w:lineRule="auto"/>
        <w:ind w:right="-5"/>
        <w:jc w:val="both"/>
        <w:rPr>
          <w:rFonts w:ascii="Times New Roman" w:hAnsi="Times New Roman"/>
          <w:sz w:val="28"/>
          <w:szCs w:val="28"/>
        </w:rPr>
      </w:pPr>
      <w:r w:rsidRPr="00DF4F9F">
        <w:rPr>
          <w:rFonts w:ascii="Times New Roman" w:hAnsi="Times New Roman"/>
          <w:b/>
          <w:sz w:val="28"/>
          <w:szCs w:val="28"/>
          <w:lang w:val="uk-UA"/>
        </w:rPr>
        <w:t xml:space="preserve">           2020 рік</w:t>
      </w:r>
    </w:p>
    <w:tbl>
      <w:tblPr>
        <w:tblW w:w="0" w:type="auto"/>
        <w:tblInd w:w="88" w:type="dxa"/>
        <w:tblLayout w:type="fixed"/>
        <w:tblLook w:val="0000" w:firstRow="0" w:lastRow="0" w:firstColumn="0" w:lastColumn="0" w:noHBand="0" w:noVBand="0"/>
      </w:tblPr>
      <w:tblGrid>
        <w:gridCol w:w="566"/>
        <w:gridCol w:w="7009"/>
        <w:gridCol w:w="1970"/>
      </w:tblGrid>
      <w:tr w:rsidR="009C1597" w:rsidRPr="00DF4F9F" w:rsidTr="009C1597">
        <w:trPr>
          <w:trHeight w:val="255"/>
        </w:trPr>
        <w:tc>
          <w:tcPr>
            <w:tcW w:w="566" w:type="dxa"/>
            <w:tcBorders>
              <w:top w:val="single" w:sz="4"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rPr>
              <w:t> </w:t>
            </w:r>
          </w:p>
        </w:tc>
        <w:tc>
          <w:tcPr>
            <w:tcW w:w="7009" w:type="dxa"/>
            <w:tcBorders>
              <w:top w:val="single" w:sz="4"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rPr>
              <w:t> </w:t>
            </w:r>
          </w:p>
        </w:tc>
      </w:tr>
      <w:tr w:rsidR="009C1597" w:rsidRPr="00DF4F9F" w:rsidTr="009C1597">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rPr>
              <w:t> </w:t>
            </w: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center"/>
              <w:rPr>
                <w:rFonts w:ascii="Times New Roman" w:hAnsi="Times New Roman"/>
                <w:sz w:val="28"/>
                <w:szCs w:val="28"/>
              </w:rPr>
            </w:pPr>
            <w:proofErr w:type="spellStart"/>
            <w:r w:rsidRPr="00DF4F9F">
              <w:rPr>
                <w:rFonts w:ascii="Times New Roman" w:hAnsi="Times New Roman"/>
                <w:b/>
                <w:bCs/>
                <w:sz w:val="28"/>
                <w:szCs w:val="28"/>
              </w:rPr>
              <w:t>Офтальмологічне</w:t>
            </w:r>
            <w:proofErr w:type="spellEnd"/>
            <w:r w:rsidRPr="00DF4F9F">
              <w:rPr>
                <w:rFonts w:ascii="Times New Roman" w:hAnsi="Times New Roman"/>
                <w:b/>
                <w:bCs/>
                <w:sz w:val="28"/>
                <w:szCs w:val="28"/>
              </w:rPr>
              <w:t xml:space="preserve"> </w:t>
            </w:r>
            <w:proofErr w:type="spellStart"/>
            <w:r w:rsidRPr="00DF4F9F">
              <w:rPr>
                <w:rFonts w:ascii="Times New Roman" w:hAnsi="Times New Roman"/>
                <w:b/>
                <w:bCs/>
                <w:sz w:val="28"/>
                <w:szCs w:val="28"/>
              </w:rPr>
              <w:t>відділення</w:t>
            </w:r>
            <w:proofErr w:type="spellEnd"/>
            <w:r w:rsidRPr="00DF4F9F">
              <w:rPr>
                <w:rFonts w:ascii="Times New Roman" w:hAnsi="Times New Roman"/>
                <w:b/>
                <w:bCs/>
                <w:sz w:val="28"/>
                <w:szCs w:val="28"/>
              </w:rPr>
              <w:t xml:space="preserve"> з ЛОР </w:t>
            </w:r>
            <w:proofErr w:type="spellStart"/>
            <w:r w:rsidRPr="00DF4F9F">
              <w:rPr>
                <w:rFonts w:ascii="Times New Roman" w:hAnsi="Times New Roman"/>
                <w:b/>
                <w:bCs/>
                <w:sz w:val="28"/>
                <w:szCs w:val="28"/>
              </w:rPr>
              <w:t>ліжками</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rPr>
              <w:t> </w:t>
            </w:r>
          </w:p>
        </w:tc>
      </w:tr>
      <w:tr w:rsidR="009C1597" w:rsidRPr="00DF4F9F" w:rsidTr="009C1597">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roofErr w:type="spellStart"/>
            <w:r w:rsidRPr="00DF4F9F">
              <w:rPr>
                <w:rFonts w:ascii="Times New Roman" w:hAnsi="Times New Roman"/>
                <w:sz w:val="28"/>
                <w:szCs w:val="28"/>
                <w:lang w:val="uk-UA"/>
              </w:rPr>
              <w:t>Факоемульсифікатор</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2 210 000,00</w:t>
            </w:r>
          </w:p>
        </w:tc>
      </w:tr>
      <w:tr w:rsidR="009C1597" w:rsidRPr="00DF4F9F" w:rsidTr="009C1597">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Тонометр для вимірювання внутрішньо очного тиску</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170 000,00</w:t>
            </w:r>
          </w:p>
        </w:tc>
      </w:tr>
      <w:tr w:rsidR="009C1597" w:rsidRPr="00DF4F9F" w:rsidTr="009C1597">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AC6100" w:rsidP="009C1597">
            <w:pPr>
              <w:spacing w:after="0" w:line="240" w:lineRule="auto"/>
              <w:jc w:val="right"/>
              <w:rPr>
                <w:rFonts w:ascii="Times New Roman" w:hAnsi="Times New Roman"/>
                <w:i/>
                <w:sz w:val="28"/>
                <w:szCs w:val="28"/>
                <w:lang w:val="uk-UA"/>
              </w:rPr>
            </w:pPr>
            <w:r>
              <w:rPr>
                <w:rFonts w:ascii="Times New Roman" w:hAnsi="Times New Roman"/>
                <w:i/>
                <w:sz w:val="28"/>
                <w:szCs w:val="28"/>
                <w:lang w:val="uk-UA"/>
              </w:rPr>
              <w:t>2 3</w:t>
            </w:r>
            <w:r w:rsidR="00BE1461">
              <w:rPr>
                <w:rFonts w:ascii="Times New Roman" w:hAnsi="Times New Roman"/>
                <w:i/>
                <w:sz w:val="28"/>
                <w:szCs w:val="28"/>
                <w:lang w:val="uk-UA"/>
              </w:rPr>
              <w:t>8</w:t>
            </w:r>
            <w:r>
              <w:rPr>
                <w:rFonts w:ascii="Times New Roman" w:hAnsi="Times New Roman"/>
                <w:i/>
                <w:sz w:val="28"/>
                <w:szCs w:val="28"/>
                <w:lang w:val="uk-UA"/>
              </w:rPr>
              <w:t>0</w:t>
            </w:r>
            <w:r w:rsidR="00BE1461">
              <w:rPr>
                <w:rFonts w:ascii="Times New Roman" w:hAnsi="Times New Roman"/>
                <w:i/>
                <w:sz w:val="28"/>
                <w:szCs w:val="28"/>
                <w:lang w:val="uk-UA"/>
              </w:rPr>
              <w:t> 000,00</w:t>
            </w:r>
          </w:p>
        </w:tc>
      </w:tr>
      <w:tr w:rsidR="009C1597" w:rsidRPr="00DF4F9F" w:rsidTr="009C1597">
        <w:trPr>
          <w:trHeight w:val="581"/>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center"/>
              <w:rPr>
                <w:rFonts w:ascii="Times New Roman" w:hAnsi="Times New Roman"/>
                <w:sz w:val="28"/>
                <w:szCs w:val="28"/>
              </w:rPr>
            </w:pPr>
            <w:proofErr w:type="spellStart"/>
            <w:r w:rsidRPr="00DF4F9F">
              <w:rPr>
                <w:rFonts w:ascii="Times New Roman" w:hAnsi="Times New Roman"/>
                <w:b/>
                <w:bCs/>
                <w:sz w:val="28"/>
                <w:szCs w:val="28"/>
              </w:rPr>
              <w:t>Неврологічне</w:t>
            </w:r>
            <w:proofErr w:type="spellEnd"/>
            <w:r w:rsidRPr="00DF4F9F">
              <w:rPr>
                <w:rFonts w:ascii="Times New Roman" w:hAnsi="Times New Roman"/>
                <w:b/>
                <w:bCs/>
                <w:sz w:val="28"/>
                <w:szCs w:val="28"/>
              </w:rPr>
              <w:t xml:space="preserve"> </w:t>
            </w:r>
            <w:proofErr w:type="spellStart"/>
            <w:r w:rsidRPr="00DF4F9F">
              <w:rPr>
                <w:rFonts w:ascii="Times New Roman" w:hAnsi="Times New Roman"/>
                <w:b/>
                <w:bCs/>
                <w:sz w:val="28"/>
                <w:szCs w:val="28"/>
              </w:rPr>
              <w:t>відділення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rPr>
              <w:t> </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roofErr w:type="spellStart"/>
            <w:r w:rsidRPr="00DF4F9F">
              <w:rPr>
                <w:rFonts w:ascii="Times New Roman" w:hAnsi="Times New Roman"/>
                <w:sz w:val="28"/>
                <w:szCs w:val="28"/>
              </w:rPr>
              <w:t>Кисневий</w:t>
            </w:r>
            <w:proofErr w:type="spellEnd"/>
            <w:r w:rsidRPr="00DF4F9F">
              <w:rPr>
                <w:rFonts w:ascii="Times New Roman" w:hAnsi="Times New Roman"/>
                <w:sz w:val="28"/>
                <w:szCs w:val="28"/>
              </w:rPr>
              <w:t xml:space="preserve"> концентратор</w:t>
            </w:r>
            <w:r w:rsidRPr="00DF4F9F">
              <w:rPr>
                <w:rFonts w:ascii="Times New Roman" w:hAnsi="Times New Roman"/>
                <w:sz w:val="28"/>
                <w:szCs w:val="28"/>
                <w:lang w:val="uk-UA"/>
              </w:rPr>
              <w:t xml:space="preserve">, </w:t>
            </w:r>
            <w:r w:rsidRPr="00DF4F9F">
              <w:rPr>
                <w:rFonts w:ascii="Times New Roman" w:hAnsi="Times New Roman"/>
                <w:sz w:val="28"/>
                <w:szCs w:val="28"/>
              </w:rPr>
              <w:t xml:space="preserve">10 л </w:t>
            </w:r>
            <w:r w:rsidRPr="00DF4F9F">
              <w:rPr>
                <w:rFonts w:ascii="Times New Roman" w:hAnsi="Times New Roman"/>
                <w:sz w:val="28"/>
                <w:szCs w:val="28"/>
                <w:lang w:val="uk-UA"/>
              </w:rPr>
              <w:t>– 1 шт.</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40 000,00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Носилки медичні (</w:t>
            </w:r>
            <w:proofErr w:type="spellStart"/>
            <w:r w:rsidRPr="00DF4F9F">
              <w:rPr>
                <w:rFonts w:ascii="Times New Roman" w:hAnsi="Times New Roman"/>
                <w:sz w:val="28"/>
                <w:szCs w:val="28"/>
                <w:lang w:val="uk-UA"/>
              </w:rPr>
              <w:t>каталка</w:t>
            </w:r>
            <w:proofErr w:type="spellEnd"/>
            <w:r w:rsidRPr="00DF4F9F">
              <w:rPr>
                <w:rFonts w:ascii="Times New Roman" w:hAnsi="Times New Roman"/>
                <w:sz w:val="28"/>
                <w:szCs w:val="28"/>
                <w:lang w:val="uk-UA"/>
              </w:rPr>
              <w:t>) – 1 шт.</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40 380,00</w:t>
            </w:r>
          </w:p>
        </w:tc>
      </w:tr>
      <w:tr w:rsidR="00AC6100" w:rsidRPr="00DF4F9F" w:rsidTr="009C1597">
        <w:trPr>
          <w:trHeight w:val="300"/>
        </w:trPr>
        <w:tc>
          <w:tcPr>
            <w:tcW w:w="566" w:type="dxa"/>
            <w:tcBorders>
              <w:left w:val="single" w:sz="4" w:space="0" w:color="000000"/>
              <w:bottom w:val="single" w:sz="4" w:space="0" w:color="000000"/>
            </w:tcBorders>
            <w:shd w:val="clear" w:color="auto" w:fill="auto"/>
            <w:vAlign w:val="bottom"/>
          </w:tcPr>
          <w:p w:rsidR="00AC6100" w:rsidRPr="00DF4F9F" w:rsidRDefault="00AC6100"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AC6100" w:rsidRPr="00DF4F9F" w:rsidRDefault="00AC6100" w:rsidP="009C1597">
            <w:pPr>
              <w:spacing w:after="0" w:line="240" w:lineRule="auto"/>
              <w:rPr>
                <w:rFonts w:ascii="Times New Roman" w:hAnsi="Times New Roman"/>
                <w:sz w:val="28"/>
                <w:szCs w:val="28"/>
                <w:lang w:val="uk-UA"/>
              </w:rPr>
            </w:pPr>
            <w:r>
              <w:rPr>
                <w:rFonts w:ascii="Times New Roman" w:hAnsi="Times New Roman"/>
                <w:sz w:val="28"/>
                <w:szCs w:val="28"/>
                <w:lang w:val="uk-UA"/>
              </w:rPr>
              <w:t>Насос шприцевий – 3 шт.</w:t>
            </w:r>
          </w:p>
        </w:tc>
        <w:tc>
          <w:tcPr>
            <w:tcW w:w="1970" w:type="dxa"/>
            <w:tcBorders>
              <w:left w:val="single" w:sz="4" w:space="0" w:color="000000"/>
              <w:bottom w:val="single" w:sz="4" w:space="0" w:color="000000"/>
              <w:right w:val="single" w:sz="4" w:space="0" w:color="000000"/>
            </w:tcBorders>
            <w:shd w:val="clear" w:color="auto" w:fill="auto"/>
            <w:vAlign w:val="bottom"/>
          </w:tcPr>
          <w:p w:rsidR="00AC6100" w:rsidRPr="00DF4F9F" w:rsidRDefault="00AC6100" w:rsidP="009C1597">
            <w:pPr>
              <w:spacing w:after="0" w:line="240" w:lineRule="auto"/>
              <w:jc w:val="right"/>
              <w:rPr>
                <w:rFonts w:ascii="Times New Roman" w:hAnsi="Times New Roman"/>
                <w:sz w:val="28"/>
                <w:szCs w:val="28"/>
                <w:lang w:val="uk-UA"/>
              </w:rPr>
            </w:pPr>
            <w:r>
              <w:rPr>
                <w:rFonts w:ascii="Times New Roman" w:hAnsi="Times New Roman"/>
                <w:sz w:val="28"/>
                <w:szCs w:val="28"/>
                <w:lang w:val="uk-UA"/>
              </w:rPr>
              <w:t>90 000,00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AC6100" w:rsidP="009C1597">
            <w:pPr>
              <w:spacing w:after="0" w:line="240" w:lineRule="auto"/>
              <w:jc w:val="right"/>
              <w:rPr>
                <w:rFonts w:ascii="Times New Roman" w:hAnsi="Times New Roman"/>
                <w:i/>
                <w:sz w:val="28"/>
                <w:szCs w:val="28"/>
                <w:lang w:val="uk-UA"/>
              </w:rPr>
            </w:pPr>
            <w:r>
              <w:rPr>
                <w:rFonts w:ascii="Times New Roman" w:hAnsi="Times New Roman"/>
                <w:i/>
                <w:sz w:val="28"/>
                <w:szCs w:val="28"/>
                <w:lang w:val="uk-UA"/>
              </w:rPr>
              <w:t>170</w:t>
            </w:r>
            <w:r w:rsidR="00BE1461">
              <w:rPr>
                <w:rFonts w:ascii="Times New Roman" w:hAnsi="Times New Roman"/>
                <w:i/>
                <w:sz w:val="28"/>
                <w:szCs w:val="28"/>
                <w:lang w:val="uk-UA"/>
              </w:rPr>
              <w:t> 380,00</w:t>
            </w:r>
          </w:p>
        </w:tc>
      </w:tr>
      <w:tr w:rsidR="009C1597" w:rsidRPr="00DF4F9F" w:rsidTr="009C1597">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center"/>
              <w:rPr>
                <w:rFonts w:ascii="Times New Roman" w:hAnsi="Times New Roman"/>
                <w:sz w:val="28"/>
                <w:szCs w:val="28"/>
              </w:rPr>
            </w:pPr>
            <w:proofErr w:type="spellStart"/>
            <w:r w:rsidRPr="00DF4F9F">
              <w:rPr>
                <w:rFonts w:ascii="Times New Roman" w:hAnsi="Times New Roman"/>
                <w:b/>
                <w:bCs/>
                <w:sz w:val="28"/>
                <w:szCs w:val="28"/>
              </w:rPr>
              <w:t>Хірургічне</w:t>
            </w:r>
            <w:proofErr w:type="spellEnd"/>
            <w:r w:rsidRPr="00DF4F9F">
              <w:rPr>
                <w:rFonts w:ascii="Times New Roman" w:hAnsi="Times New Roman"/>
                <w:b/>
                <w:bCs/>
                <w:sz w:val="28"/>
                <w:szCs w:val="28"/>
              </w:rPr>
              <w:t xml:space="preserve"> </w:t>
            </w:r>
            <w:proofErr w:type="spellStart"/>
            <w:r w:rsidRPr="00DF4F9F">
              <w:rPr>
                <w:rFonts w:ascii="Times New Roman" w:hAnsi="Times New Roman"/>
                <w:b/>
                <w:bCs/>
                <w:sz w:val="28"/>
                <w:szCs w:val="28"/>
              </w:rPr>
              <w:t>відділення</w:t>
            </w:r>
            <w:proofErr w:type="spellEnd"/>
            <w:r w:rsidRPr="00DF4F9F">
              <w:rPr>
                <w:rFonts w:ascii="Times New Roman" w:hAnsi="Times New Roman"/>
                <w:b/>
                <w:bCs/>
                <w:sz w:val="28"/>
                <w:szCs w:val="28"/>
              </w:rPr>
              <w:t xml:space="preserve"> </w:t>
            </w:r>
            <w:r w:rsidRPr="00DF4F9F">
              <w:rPr>
                <w:rFonts w:ascii="Times New Roman" w:hAnsi="Times New Roman"/>
                <w:b/>
                <w:bCs/>
                <w:sz w:val="28"/>
                <w:szCs w:val="28"/>
                <w:lang w:val="uk-UA"/>
              </w:rPr>
              <w:t>№2</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rPr>
              <w:t> </w:t>
            </w:r>
          </w:p>
        </w:tc>
      </w:tr>
      <w:tr w:rsidR="009C1597" w:rsidRPr="00DF4F9F" w:rsidTr="009C1597">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center"/>
              <w:rPr>
                <w:rFonts w:ascii="Times New Roman" w:hAnsi="Times New Roman"/>
                <w:bCs/>
                <w:sz w:val="28"/>
                <w:szCs w:val="28"/>
                <w:lang w:val="uk-UA"/>
              </w:rPr>
            </w:pPr>
            <w:r w:rsidRPr="00DF4F9F">
              <w:rPr>
                <w:rFonts w:ascii="Times New Roman" w:hAnsi="Times New Roman"/>
                <w:bCs/>
                <w:sz w:val="28"/>
                <w:szCs w:val="28"/>
                <w:lang w:val="uk-UA"/>
              </w:rPr>
              <w:t>Кисневий концентратор на два виходи</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 xml:space="preserve">        40 000,00</w:t>
            </w:r>
          </w:p>
        </w:tc>
      </w:tr>
      <w:tr w:rsidR="009C1597" w:rsidRPr="00DF4F9F" w:rsidTr="009C1597">
        <w:trPr>
          <w:trHeight w:val="488"/>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roofErr w:type="spellStart"/>
            <w:r w:rsidRPr="00DF4F9F">
              <w:rPr>
                <w:rFonts w:ascii="Times New Roman" w:hAnsi="Times New Roman"/>
                <w:sz w:val="28"/>
                <w:szCs w:val="28"/>
                <w:lang w:val="uk-UA"/>
              </w:rPr>
              <w:t>Електрохірургічний</w:t>
            </w:r>
            <w:proofErr w:type="spellEnd"/>
            <w:r w:rsidRPr="00DF4F9F">
              <w:rPr>
                <w:rFonts w:ascii="Times New Roman" w:hAnsi="Times New Roman"/>
                <w:sz w:val="28"/>
                <w:szCs w:val="28"/>
                <w:lang w:val="uk-UA"/>
              </w:rPr>
              <w:t xml:space="preserve"> апарат/коагулятор/</w:t>
            </w:r>
            <w:r w:rsidRPr="00DF4F9F">
              <w:rPr>
                <w:rFonts w:ascii="Times New Roman" w:hAnsi="Times New Roman"/>
                <w:sz w:val="28"/>
                <w:szCs w:val="28"/>
              </w:rPr>
              <w:t xml:space="preserve"> </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rPr>
            </w:pPr>
            <w:r w:rsidRPr="00DF4F9F">
              <w:rPr>
                <w:rFonts w:ascii="Times New Roman" w:hAnsi="Times New Roman"/>
                <w:sz w:val="28"/>
                <w:szCs w:val="28"/>
                <w:lang w:val="uk-UA"/>
              </w:rPr>
              <w:t>6</w:t>
            </w:r>
            <w:r w:rsidRPr="00DF4F9F">
              <w:rPr>
                <w:rFonts w:ascii="Times New Roman" w:hAnsi="Times New Roman"/>
                <w:sz w:val="28"/>
                <w:szCs w:val="28"/>
              </w:rPr>
              <w:t xml:space="preserve">0 000,00  </w:t>
            </w:r>
          </w:p>
        </w:tc>
      </w:tr>
      <w:tr w:rsidR="009C1597" w:rsidRPr="00DF4F9F" w:rsidTr="009C1597">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Р</w:t>
            </w:r>
            <w:proofErr w:type="spellStart"/>
            <w:r w:rsidRPr="00DF4F9F">
              <w:rPr>
                <w:rFonts w:ascii="Times New Roman" w:hAnsi="Times New Roman"/>
                <w:sz w:val="28"/>
                <w:szCs w:val="28"/>
              </w:rPr>
              <w:t>езектоскоп</w:t>
            </w:r>
            <w:proofErr w:type="spellEnd"/>
            <w:r w:rsidRPr="00DF4F9F">
              <w:rPr>
                <w:rFonts w:ascii="Times New Roman" w:hAnsi="Times New Roman"/>
                <w:sz w:val="28"/>
                <w:szCs w:val="28"/>
              </w:rPr>
              <w:t xml:space="preserve"> з </w:t>
            </w:r>
            <w:r w:rsidRPr="00DF4F9F">
              <w:rPr>
                <w:rFonts w:ascii="Times New Roman" w:hAnsi="Times New Roman"/>
                <w:sz w:val="28"/>
                <w:szCs w:val="28"/>
                <w:lang w:val="uk-UA"/>
              </w:rPr>
              <w:t>ендоскопічним обладнанням</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 xml:space="preserve">    2 000 000,00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roofErr w:type="spellStart"/>
            <w:r w:rsidRPr="00DF4F9F">
              <w:rPr>
                <w:rFonts w:ascii="Times New Roman" w:hAnsi="Times New Roman"/>
                <w:sz w:val="28"/>
                <w:szCs w:val="28"/>
                <w:lang w:val="uk-UA"/>
              </w:rPr>
              <w:t>Фібробронхоскоп</w:t>
            </w:r>
            <w:proofErr w:type="spellEnd"/>
            <w:r w:rsidRPr="00DF4F9F">
              <w:rPr>
                <w:rFonts w:ascii="Times New Roman" w:hAnsi="Times New Roman"/>
                <w:sz w:val="28"/>
                <w:szCs w:val="28"/>
                <w:lang w:val="uk-UA"/>
              </w:rPr>
              <w:t xml:space="preserve"> з набором маніпуляторів</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600 000,00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roofErr w:type="spellStart"/>
            <w:r w:rsidRPr="00DF4F9F">
              <w:rPr>
                <w:rFonts w:ascii="Times New Roman" w:hAnsi="Times New Roman"/>
                <w:sz w:val="28"/>
                <w:szCs w:val="28"/>
                <w:lang w:val="uk-UA"/>
              </w:rPr>
              <w:t>Кріодеструктор</w:t>
            </w:r>
            <w:proofErr w:type="spellEnd"/>
            <w:r w:rsidRPr="00DF4F9F">
              <w:rPr>
                <w:rFonts w:ascii="Times New Roman" w:hAnsi="Times New Roman"/>
                <w:sz w:val="28"/>
                <w:szCs w:val="28"/>
                <w:lang w:val="uk-UA"/>
              </w:rPr>
              <w:t xml:space="preserve"> </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38 000,00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Монітор пацієнта</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15 000,00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Автоматична біопсій на система – пістолет Бард</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57 000,00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roofErr w:type="spellStart"/>
            <w:r w:rsidRPr="00DF4F9F">
              <w:rPr>
                <w:rFonts w:ascii="Times New Roman" w:hAnsi="Times New Roman"/>
                <w:sz w:val="28"/>
                <w:szCs w:val="28"/>
                <w:lang w:val="uk-UA"/>
              </w:rPr>
              <w:t>Відеобронхоскоп</w:t>
            </w:r>
            <w:proofErr w:type="spellEnd"/>
            <w:r w:rsidRPr="00DF4F9F">
              <w:rPr>
                <w:rFonts w:ascii="Times New Roman" w:hAnsi="Times New Roman"/>
                <w:sz w:val="28"/>
                <w:szCs w:val="28"/>
                <w:lang w:val="uk-UA"/>
              </w:rPr>
              <w:t xml:space="preserve"> з процесором та освітлювачем, монітором та стійкою</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1 200 000,00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BE1461" w:rsidP="009C1597">
            <w:pPr>
              <w:spacing w:after="0" w:line="240" w:lineRule="auto"/>
              <w:jc w:val="right"/>
              <w:rPr>
                <w:rFonts w:ascii="Times New Roman" w:hAnsi="Times New Roman"/>
                <w:i/>
                <w:sz w:val="28"/>
                <w:szCs w:val="28"/>
                <w:lang w:val="uk-UA"/>
              </w:rPr>
            </w:pPr>
            <w:r>
              <w:rPr>
                <w:rFonts w:ascii="Times New Roman" w:hAnsi="Times New Roman"/>
                <w:i/>
                <w:sz w:val="28"/>
                <w:szCs w:val="28"/>
                <w:lang w:val="uk-UA"/>
              </w:rPr>
              <w:t>4 010 000,00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center"/>
              <w:rPr>
                <w:rFonts w:ascii="Times New Roman" w:hAnsi="Times New Roman"/>
                <w:sz w:val="28"/>
                <w:szCs w:val="28"/>
                <w:lang w:val="uk-UA"/>
              </w:rPr>
            </w:pPr>
            <w:proofErr w:type="spellStart"/>
            <w:r w:rsidRPr="00DF4F9F">
              <w:rPr>
                <w:rFonts w:ascii="Times New Roman" w:hAnsi="Times New Roman"/>
                <w:b/>
                <w:bCs/>
                <w:sz w:val="28"/>
                <w:szCs w:val="28"/>
              </w:rPr>
              <w:t>Відділення</w:t>
            </w:r>
            <w:proofErr w:type="spellEnd"/>
            <w:r w:rsidRPr="00DF4F9F">
              <w:rPr>
                <w:rFonts w:ascii="Times New Roman" w:hAnsi="Times New Roman"/>
                <w:b/>
                <w:bCs/>
                <w:sz w:val="28"/>
                <w:szCs w:val="28"/>
              </w:rPr>
              <w:t xml:space="preserve"> </w:t>
            </w:r>
            <w:proofErr w:type="spellStart"/>
            <w:r w:rsidRPr="00DF4F9F">
              <w:rPr>
                <w:rFonts w:ascii="Times New Roman" w:hAnsi="Times New Roman"/>
                <w:b/>
                <w:bCs/>
                <w:sz w:val="28"/>
                <w:szCs w:val="28"/>
              </w:rPr>
              <w:t>анестезіології</w:t>
            </w:r>
            <w:proofErr w:type="spellEnd"/>
            <w:r w:rsidRPr="00DF4F9F">
              <w:rPr>
                <w:rFonts w:ascii="Times New Roman" w:hAnsi="Times New Roman"/>
                <w:b/>
                <w:bCs/>
                <w:sz w:val="28"/>
                <w:szCs w:val="28"/>
              </w:rPr>
              <w:t xml:space="preserve"> з </w:t>
            </w:r>
            <w:proofErr w:type="spellStart"/>
            <w:r w:rsidRPr="00DF4F9F">
              <w:rPr>
                <w:rFonts w:ascii="Times New Roman" w:hAnsi="Times New Roman"/>
                <w:b/>
                <w:bCs/>
                <w:sz w:val="28"/>
                <w:szCs w:val="28"/>
              </w:rPr>
              <w:t>ліжками</w:t>
            </w:r>
            <w:proofErr w:type="spellEnd"/>
            <w:r w:rsidRPr="00DF4F9F">
              <w:rPr>
                <w:rFonts w:ascii="Times New Roman" w:hAnsi="Times New Roman"/>
                <w:b/>
                <w:bCs/>
                <w:sz w:val="28"/>
                <w:szCs w:val="28"/>
              </w:rPr>
              <w:t xml:space="preserve"> для </w:t>
            </w:r>
            <w:proofErr w:type="spellStart"/>
            <w:r w:rsidRPr="00DF4F9F">
              <w:rPr>
                <w:rFonts w:ascii="Times New Roman" w:hAnsi="Times New Roman"/>
                <w:b/>
                <w:bCs/>
                <w:sz w:val="28"/>
                <w:szCs w:val="28"/>
              </w:rPr>
              <w:t>інтенсивної</w:t>
            </w:r>
            <w:proofErr w:type="spellEnd"/>
            <w:r w:rsidRPr="00DF4F9F">
              <w:rPr>
                <w:rFonts w:ascii="Times New Roman" w:hAnsi="Times New Roman"/>
                <w:b/>
                <w:bCs/>
                <w:sz w:val="28"/>
                <w:szCs w:val="28"/>
              </w:rPr>
              <w:t xml:space="preserve"> </w:t>
            </w:r>
            <w:proofErr w:type="spellStart"/>
            <w:r w:rsidRPr="00DF4F9F">
              <w:rPr>
                <w:rFonts w:ascii="Times New Roman" w:hAnsi="Times New Roman"/>
                <w:b/>
                <w:bCs/>
                <w:sz w:val="28"/>
                <w:szCs w:val="28"/>
              </w:rPr>
              <w:t>терапії</w:t>
            </w:r>
            <w:proofErr w:type="spellEnd"/>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p>
        </w:tc>
      </w:tr>
      <w:tr w:rsidR="009C1597" w:rsidRPr="00DF4F9F" w:rsidTr="009C1597">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roofErr w:type="spellStart"/>
            <w:r w:rsidRPr="00DF4F9F">
              <w:rPr>
                <w:rFonts w:ascii="Times New Roman" w:hAnsi="Times New Roman"/>
                <w:sz w:val="28"/>
                <w:szCs w:val="28"/>
              </w:rPr>
              <w:t>Приліжковий</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монітор</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пацієнта</w:t>
            </w:r>
            <w:proofErr w:type="spellEnd"/>
            <w:r w:rsidRPr="00DF4F9F">
              <w:rPr>
                <w:rFonts w:ascii="Times New Roman" w:hAnsi="Times New Roman"/>
                <w:sz w:val="28"/>
                <w:szCs w:val="28"/>
              </w:rPr>
              <w:t xml:space="preserve"> </w:t>
            </w:r>
            <w:r w:rsidRPr="00DF4F9F">
              <w:rPr>
                <w:rFonts w:ascii="Times New Roman" w:hAnsi="Times New Roman"/>
                <w:sz w:val="28"/>
                <w:szCs w:val="28"/>
                <w:lang w:val="uk-UA"/>
              </w:rPr>
              <w:t xml:space="preserve">багатофункціональний- 4 </w:t>
            </w:r>
            <w:r w:rsidRPr="00DF4F9F">
              <w:rPr>
                <w:rFonts w:ascii="Times New Roman" w:hAnsi="Times New Roman"/>
                <w:sz w:val="28"/>
                <w:szCs w:val="28"/>
              </w:rPr>
              <w:t xml:space="preserve">шт. </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lang w:val="uk-UA"/>
              </w:rPr>
              <w:t xml:space="preserve">       288 000,00</w:t>
            </w:r>
          </w:p>
        </w:tc>
      </w:tr>
      <w:tr w:rsidR="009C1597" w:rsidRPr="00DF4F9F" w:rsidTr="009C1597">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roofErr w:type="spellStart"/>
            <w:r w:rsidRPr="00DF4F9F">
              <w:rPr>
                <w:rFonts w:ascii="Times New Roman" w:hAnsi="Times New Roman"/>
                <w:sz w:val="28"/>
                <w:szCs w:val="28"/>
              </w:rPr>
              <w:t>Апарат</w:t>
            </w:r>
            <w:proofErr w:type="spellEnd"/>
            <w:r w:rsidRPr="00DF4F9F">
              <w:rPr>
                <w:rFonts w:ascii="Times New Roman" w:hAnsi="Times New Roman"/>
                <w:sz w:val="28"/>
                <w:szCs w:val="28"/>
              </w:rPr>
              <w:t xml:space="preserve"> </w:t>
            </w:r>
            <w:r w:rsidRPr="00DF4F9F">
              <w:rPr>
                <w:rFonts w:ascii="Times New Roman" w:hAnsi="Times New Roman"/>
                <w:sz w:val="28"/>
                <w:szCs w:val="28"/>
                <w:lang w:val="uk-UA"/>
              </w:rPr>
              <w:t>ШВЛ</w:t>
            </w:r>
            <w:r w:rsidRPr="00DF4F9F">
              <w:rPr>
                <w:rFonts w:ascii="Times New Roman" w:hAnsi="Times New Roman"/>
                <w:sz w:val="28"/>
                <w:szCs w:val="28"/>
                <w:lang w:val="en-US"/>
              </w:rPr>
              <w:t xml:space="preserve"> -</w:t>
            </w:r>
            <w:r w:rsidRPr="00DF4F9F">
              <w:rPr>
                <w:rFonts w:ascii="Times New Roman" w:hAnsi="Times New Roman"/>
                <w:sz w:val="28"/>
                <w:szCs w:val="28"/>
                <w:lang w:val="uk-UA"/>
              </w:rPr>
              <w:t>2 шт.</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rPr>
            </w:pPr>
            <w:r w:rsidRPr="00DF4F9F">
              <w:rPr>
                <w:rFonts w:ascii="Times New Roman" w:hAnsi="Times New Roman"/>
                <w:sz w:val="28"/>
                <w:szCs w:val="28"/>
                <w:lang w:val="uk-UA"/>
              </w:rPr>
              <w:t>640 000,00</w:t>
            </w:r>
          </w:p>
        </w:tc>
      </w:tr>
      <w:tr w:rsidR="009C1597" w:rsidRPr="00DF4F9F" w:rsidTr="009C1597">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roofErr w:type="spellStart"/>
            <w:r w:rsidRPr="00DF4F9F">
              <w:rPr>
                <w:rFonts w:ascii="Times New Roman" w:hAnsi="Times New Roman"/>
                <w:sz w:val="28"/>
                <w:szCs w:val="28"/>
                <w:lang w:val="uk-UA"/>
              </w:rPr>
              <w:t>Відеоларингоскоп</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150 000,00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i/>
                <w:sz w:val="28"/>
                <w:szCs w:val="28"/>
                <w:lang w:val="uk-UA"/>
              </w:rPr>
            </w:pPr>
            <w:r w:rsidRPr="00DF4F9F">
              <w:rPr>
                <w:rFonts w:ascii="Times New Roman" w:hAnsi="Times New Roman"/>
                <w:i/>
                <w:sz w:val="28"/>
                <w:szCs w:val="28"/>
                <w:lang w:val="uk-UA"/>
              </w:rPr>
              <w:t>1 078 000,00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BE1461">
            <w:pPr>
              <w:spacing w:after="0" w:line="240" w:lineRule="auto"/>
              <w:jc w:val="center"/>
              <w:rPr>
                <w:rFonts w:ascii="Times New Roman" w:hAnsi="Times New Roman"/>
                <w:sz w:val="28"/>
                <w:szCs w:val="28"/>
              </w:rPr>
            </w:pPr>
            <w:proofErr w:type="spellStart"/>
            <w:r w:rsidRPr="00DF4F9F">
              <w:rPr>
                <w:rFonts w:ascii="Times New Roman" w:hAnsi="Times New Roman"/>
                <w:b/>
                <w:bCs/>
                <w:sz w:val="28"/>
                <w:szCs w:val="28"/>
              </w:rPr>
              <w:t>Поліклініка</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rPr>
              <w:t> </w:t>
            </w:r>
          </w:p>
        </w:tc>
      </w:tr>
      <w:tr w:rsidR="009C1597" w:rsidRPr="00DF4F9F" w:rsidTr="009C1597">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roofErr w:type="spellStart"/>
            <w:r w:rsidRPr="00DF4F9F">
              <w:rPr>
                <w:rFonts w:ascii="Times New Roman" w:hAnsi="Times New Roman"/>
                <w:sz w:val="28"/>
                <w:szCs w:val="28"/>
                <w:lang w:val="uk-UA"/>
              </w:rPr>
              <w:t>Оптигенний</w:t>
            </w:r>
            <w:proofErr w:type="spellEnd"/>
            <w:r w:rsidRPr="00DF4F9F">
              <w:rPr>
                <w:rFonts w:ascii="Times New Roman" w:hAnsi="Times New Roman"/>
                <w:sz w:val="28"/>
                <w:szCs w:val="28"/>
                <w:lang w:val="uk-UA"/>
              </w:rPr>
              <w:t xml:space="preserve"> когерентний томограф /для обстеження органів зору/</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350 000,00</w:t>
            </w:r>
          </w:p>
        </w:tc>
      </w:tr>
      <w:tr w:rsidR="009C1597" w:rsidRPr="00DF4F9F" w:rsidTr="009C1597">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Тонометр для вимірювання внутрішньо очного тиску</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138 800,00</w:t>
            </w:r>
          </w:p>
        </w:tc>
      </w:tr>
      <w:tr w:rsidR="009C1597" w:rsidRPr="00DF4F9F" w:rsidTr="009C1597">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 xml:space="preserve">Апарат високочастотний </w:t>
            </w:r>
            <w:proofErr w:type="spellStart"/>
            <w:r w:rsidRPr="00DF4F9F">
              <w:rPr>
                <w:rFonts w:ascii="Times New Roman" w:hAnsi="Times New Roman"/>
                <w:sz w:val="28"/>
                <w:szCs w:val="28"/>
                <w:lang w:val="uk-UA"/>
              </w:rPr>
              <w:t>електрохірургічний</w:t>
            </w:r>
            <w:proofErr w:type="spellEnd"/>
            <w:r w:rsidRPr="00DF4F9F">
              <w:rPr>
                <w:rFonts w:ascii="Times New Roman" w:hAnsi="Times New Roman"/>
                <w:sz w:val="28"/>
                <w:szCs w:val="28"/>
                <w:lang w:val="uk-UA"/>
              </w:rPr>
              <w:t xml:space="preserve"> Надія - 2</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113 000,00</w:t>
            </w:r>
          </w:p>
        </w:tc>
      </w:tr>
      <w:tr w:rsidR="009C1597" w:rsidRPr="00DF4F9F" w:rsidTr="009C1597">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 xml:space="preserve">Апарат для </w:t>
            </w:r>
            <w:proofErr w:type="spellStart"/>
            <w:r w:rsidRPr="00DF4F9F">
              <w:rPr>
                <w:rFonts w:ascii="Times New Roman" w:hAnsi="Times New Roman"/>
                <w:sz w:val="28"/>
                <w:szCs w:val="28"/>
                <w:lang w:val="uk-UA"/>
              </w:rPr>
              <w:t>пневмомасажу</w:t>
            </w:r>
            <w:proofErr w:type="spellEnd"/>
            <w:r w:rsidRPr="00DF4F9F">
              <w:rPr>
                <w:rFonts w:ascii="Times New Roman" w:hAnsi="Times New Roman"/>
                <w:sz w:val="28"/>
                <w:szCs w:val="28"/>
                <w:lang w:val="uk-UA"/>
              </w:rPr>
              <w:t xml:space="preserve"> барабанної перетинки вуха «АПМУ-компресор»</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26 000,00</w:t>
            </w:r>
          </w:p>
        </w:tc>
      </w:tr>
      <w:tr w:rsidR="009C1597" w:rsidRPr="00DF4F9F" w:rsidTr="009C1597">
        <w:trPr>
          <w:trHeight w:val="379"/>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roofErr w:type="spellStart"/>
            <w:r w:rsidRPr="00DF4F9F">
              <w:rPr>
                <w:rFonts w:ascii="Times New Roman" w:hAnsi="Times New Roman"/>
                <w:sz w:val="28"/>
                <w:szCs w:val="28"/>
                <w:lang w:val="uk-UA"/>
              </w:rPr>
              <w:t>Амбіотренер</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15 000,00</w:t>
            </w:r>
          </w:p>
        </w:tc>
      </w:tr>
      <w:tr w:rsidR="009C1597" w:rsidRPr="00DF4F9F" w:rsidTr="009C1597">
        <w:trPr>
          <w:trHeight w:val="428"/>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BE1461" w:rsidP="009C1597">
            <w:pPr>
              <w:spacing w:after="0" w:line="240" w:lineRule="auto"/>
              <w:jc w:val="right"/>
              <w:rPr>
                <w:rFonts w:ascii="Times New Roman" w:hAnsi="Times New Roman"/>
                <w:i/>
                <w:sz w:val="28"/>
                <w:szCs w:val="28"/>
                <w:lang w:val="uk-UA"/>
              </w:rPr>
            </w:pPr>
            <w:r>
              <w:rPr>
                <w:rFonts w:ascii="Times New Roman" w:hAnsi="Times New Roman"/>
                <w:i/>
                <w:sz w:val="28"/>
                <w:szCs w:val="28"/>
                <w:lang w:val="uk-UA"/>
              </w:rPr>
              <w:t>642 800,00</w:t>
            </w:r>
          </w:p>
        </w:tc>
      </w:tr>
      <w:tr w:rsidR="009C1597" w:rsidRPr="00DF4F9F" w:rsidTr="009C1597">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B368F2" w:rsidRDefault="00B368F2" w:rsidP="009C1597">
            <w:pPr>
              <w:spacing w:after="0" w:line="240" w:lineRule="auto"/>
              <w:jc w:val="center"/>
              <w:rPr>
                <w:rFonts w:ascii="Times New Roman" w:hAnsi="Times New Roman"/>
                <w:b/>
                <w:bCs/>
                <w:sz w:val="28"/>
                <w:szCs w:val="28"/>
              </w:rPr>
            </w:pPr>
          </w:p>
          <w:p w:rsidR="009C1597" w:rsidRPr="00DF4F9F" w:rsidRDefault="009C1597" w:rsidP="009C1597">
            <w:pPr>
              <w:spacing w:after="0" w:line="240" w:lineRule="auto"/>
              <w:jc w:val="center"/>
              <w:rPr>
                <w:rFonts w:ascii="Times New Roman" w:hAnsi="Times New Roman"/>
                <w:sz w:val="28"/>
                <w:szCs w:val="28"/>
                <w:lang w:val="uk-UA"/>
              </w:rPr>
            </w:pPr>
            <w:proofErr w:type="spellStart"/>
            <w:r w:rsidRPr="00DF4F9F">
              <w:rPr>
                <w:rFonts w:ascii="Times New Roman" w:hAnsi="Times New Roman"/>
                <w:b/>
                <w:bCs/>
                <w:sz w:val="28"/>
                <w:szCs w:val="28"/>
              </w:rPr>
              <w:t>Травматологічне</w:t>
            </w:r>
            <w:proofErr w:type="spellEnd"/>
            <w:r w:rsidRPr="00DF4F9F">
              <w:rPr>
                <w:rFonts w:ascii="Times New Roman" w:hAnsi="Times New Roman"/>
                <w:b/>
                <w:bCs/>
                <w:sz w:val="28"/>
                <w:szCs w:val="28"/>
              </w:rPr>
              <w:t xml:space="preserve"> </w:t>
            </w:r>
            <w:proofErr w:type="spellStart"/>
            <w:r w:rsidRPr="00DF4F9F">
              <w:rPr>
                <w:rFonts w:ascii="Times New Roman" w:hAnsi="Times New Roman"/>
                <w:b/>
                <w:bCs/>
                <w:sz w:val="28"/>
                <w:szCs w:val="28"/>
              </w:rPr>
              <w:t>відділення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rPr>
              <w:t> </w:t>
            </w:r>
          </w:p>
        </w:tc>
      </w:tr>
      <w:tr w:rsidR="009C1597" w:rsidRPr="00DF4F9F" w:rsidTr="009C1597">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B368F2" w:rsidRDefault="009C1597" w:rsidP="009C1597">
            <w:pPr>
              <w:spacing w:after="0" w:line="240" w:lineRule="auto"/>
              <w:rPr>
                <w:rFonts w:ascii="Times New Roman" w:hAnsi="Times New Roman"/>
                <w:sz w:val="28"/>
                <w:szCs w:val="28"/>
              </w:rPr>
            </w:pPr>
            <w:proofErr w:type="spellStart"/>
            <w:r w:rsidRPr="00B368F2">
              <w:rPr>
                <w:rFonts w:ascii="Times New Roman" w:hAnsi="Times New Roman"/>
                <w:sz w:val="28"/>
                <w:szCs w:val="28"/>
              </w:rPr>
              <w:t>Артроскопічна</w:t>
            </w:r>
            <w:proofErr w:type="spellEnd"/>
            <w:r w:rsidRPr="00B368F2">
              <w:rPr>
                <w:rFonts w:ascii="Times New Roman" w:hAnsi="Times New Roman"/>
                <w:sz w:val="28"/>
                <w:szCs w:val="28"/>
              </w:rPr>
              <w:t xml:space="preserve"> </w:t>
            </w:r>
            <w:proofErr w:type="spellStart"/>
            <w:r w:rsidRPr="00B368F2">
              <w:rPr>
                <w:rFonts w:ascii="Times New Roman" w:hAnsi="Times New Roman"/>
                <w:sz w:val="28"/>
                <w:szCs w:val="28"/>
              </w:rPr>
              <w:t>стійка</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B368F2" w:rsidRDefault="009C1597" w:rsidP="009C1597">
            <w:pPr>
              <w:spacing w:after="0" w:line="240" w:lineRule="auto"/>
              <w:jc w:val="right"/>
              <w:rPr>
                <w:rFonts w:ascii="Times New Roman" w:hAnsi="Times New Roman"/>
                <w:sz w:val="28"/>
                <w:szCs w:val="28"/>
                <w:lang w:val="uk-UA"/>
              </w:rPr>
            </w:pPr>
            <w:r w:rsidRPr="00B368F2">
              <w:rPr>
                <w:rFonts w:ascii="Times New Roman" w:hAnsi="Times New Roman"/>
                <w:sz w:val="28"/>
                <w:szCs w:val="28"/>
                <w:lang w:val="uk-UA"/>
              </w:rPr>
              <w:t>2 000 000,00</w:t>
            </w:r>
          </w:p>
        </w:tc>
      </w:tr>
      <w:tr w:rsidR="009C1597" w:rsidRPr="00DF4F9F" w:rsidTr="009C1597">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BE1461" w:rsidP="009C1597">
            <w:pPr>
              <w:spacing w:after="0" w:line="240" w:lineRule="auto"/>
              <w:jc w:val="right"/>
              <w:rPr>
                <w:rFonts w:ascii="Times New Roman" w:hAnsi="Times New Roman"/>
                <w:i/>
                <w:sz w:val="28"/>
                <w:szCs w:val="28"/>
                <w:lang w:val="uk-UA"/>
              </w:rPr>
            </w:pPr>
            <w:r>
              <w:rPr>
                <w:rFonts w:ascii="Times New Roman" w:hAnsi="Times New Roman"/>
                <w:i/>
                <w:sz w:val="28"/>
                <w:szCs w:val="28"/>
                <w:lang w:val="uk-UA"/>
              </w:rPr>
              <w:t>2 0</w:t>
            </w:r>
            <w:r w:rsidR="009C1597" w:rsidRPr="00DF4F9F">
              <w:rPr>
                <w:rFonts w:ascii="Times New Roman" w:hAnsi="Times New Roman"/>
                <w:i/>
                <w:sz w:val="28"/>
                <w:szCs w:val="28"/>
                <w:lang w:val="uk-UA"/>
              </w:rPr>
              <w:t>00 000,00</w:t>
            </w:r>
          </w:p>
        </w:tc>
      </w:tr>
      <w:tr w:rsidR="009C1597" w:rsidRPr="00DF4F9F" w:rsidTr="009C1597">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center"/>
              <w:rPr>
                <w:rFonts w:ascii="Times New Roman" w:hAnsi="Times New Roman"/>
                <w:sz w:val="28"/>
                <w:szCs w:val="28"/>
              </w:rPr>
            </w:pPr>
            <w:proofErr w:type="spellStart"/>
            <w:r w:rsidRPr="00DF4F9F">
              <w:rPr>
                <w:rFonts w:ascii="Times New Roman" w:hAnsi="Times New Roman"/>
                <w:b/>
                <w:bCs/>
                <w:sz w:val="28"/>
                <w:szCs w:val="28"/>
              </w:rPr>
              <w:t>Клінічна</w:t>
            </w:r>
            <w:proofErr w:type="spellEnd"/>
            <w:r w:rsidRPr="00DF4F9F">
              <w:rPr>
                <w:rFonts w:ascii="Times New Roman" w:hAnsi="Times New Roman"/>
                <w:b/>
                <w:bCs/>
                <w:sz w:val="28"/>
                <w:szCs w:val="28"/>
              </w:rPr>
              <w:t xml:space="preserve"> </w:t>
            </w:r>
            <w:proofErr w:type="spellStart"/>
            <w:r w:rsidRPr="00DF4F9F">
              <w:rPr>
                <w:rFonts w:ascii="Times New Roman" w:hAnsi="Times New Roman"/>
                <w:b/>
                <w:bCs/>
                <w:sz w:val="28"/>
                <w:szCs w:val="28"/>
              </w:rPr>
              <w:t>лабораторія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rPr>
              <w:t> </w:t>
            </w:r>
          </w:p>
        </w:tc>
      </w:tr>
      <w:tr w:rsidR="009C1597" w:rsidRPr="00DF4F9F" w:rsidTr="009C1597">
        <w:trPr>
          <w:trHeight w:val="414"/>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roofErr w:type="spellStart"/>
            <w:r w:rsidRPr="00DF4F9F">
              <w:rPr>
                <w:rFonts w:ascii="Times New Roman" w:hAnsi="Times New Roman"/>
                <w:sz w:val="28"/>
                <w:szCs w:val="28"/>
                <w:lang w:val="uk-UA"/>
              </w:rPr>
              <w:t>Напвіавтоматичний</w:t>
            </w:r>
            <w:proofErr w:type="spellEnd"/>
            <w:r w:rsidRPr="00DF4F9F">
              <w:rPr>
                <w:rFonts w:ascii="Times New Roman" w:hAnsi="Times New Roman"/>
                <w:sz w:val="28"/>
                <w:szCs w:val="28"/>
                <w:lang w:val="uk-UA"/>
              </w:rPr>
              <w:t xml:space="preserve"> 4-х канальний </w:t>
            </w:r>
            <w:proofErr w:type="spellStart"/>
            <w:r w:rsidRPr="00DF4F9F">
              <w:rPr>
                <w:rFonts w:ascii="Times New Roman" w:hAnsi="Times New Roman"/>
                <w:sz w:val="28"/>
                <w:szCs w:val="28"/>
                <w:lang w:val="uk-UA"/>
              </w:rPr>
              <w:t>коагулометр</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rPr>
            </w:pPr>
            <w:r w:rsidRPr="00DF4F9F">
              <w:rPr>
                <w:rFonts w:ascii="Times New Roman" w:hAnsi="Times New Roman"/>
                <w:sz w:val="28"/>
                <w:szCs w:val="28"/>
                <w:lang w:val="uk-UA"/>
              </w:rPr>
              <w:t>160 000,00</w:t>
            </w:r>
          </w:p>
        </w:tc>
      </w:tr>
      <w:tr w:rsidR="009C1597" w:rsidRPr="00DF4F9F" w:rsidTr="009C1597">
        <w:trPr>
          <w:trHeight w:val="406"/>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Аналізатор газів</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200 000,00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roofErr w:type="spellStart"/>
            <w:r w:rsidRPr="00DF4F9F">
              <w:rPr>
                <w:rFonts w:ascii="Times New Roman" w:hAnsi="Times New Roman"/>
                <w:sz w:val="28"/>
                <w:szCs w:val="28"/>
              </w:rPr>
              <w:t>Аналізатор</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електролітів</w:t>
            </w:r>
            <w:proofErr w:type="spellEnd"/>
            <w:r w:rsidRPr="00DF4F9F">
              <w:rPr>
                <w:rFonts w:ascii="Times New Roman" w:hAnsi="Times New Roman"/>
                <w:sz w:val="28"/>
                <w:szCs w:val="28"/>
              </w:rPr>
              <w:t xml:space="preserve"> </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rPr>
            </w:pPr>
            <w:r w:rsidRPr="00DF4F9F">
              <w:rPr>
                <w:rFonts w:ascii="Times New Roman" w:hAnsi="Times New Roman"/>
                <w:sz w:val="28"/>
                <w:szCs w:val="28"/>
                <w:lang w:val="uk-UA"/>
              </w:rPr>
              <w:t>150</w:t>
            </w:r>
            <w:r w:rsidRPr="00DF4F9F">
              <w:rPr>
                <w:rFonts w:ascii="Times New Roman" w:hAnsi="Times New Roman"/>
                <w:sz w:val="28"/>
                <w:szCs w:val="28"/>
              </w:rPr>
              <w:t xml:space="preserve"> 000,00  </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 xml:space="preserve">Комплект </w:t>
            </w:r>
            <w:proofErr w:type="spellStart"/>
            <w:r w:rsidRPr="00DF4F9F">
              <w:rPr>
                <w:rFonts w:ascii="Times New Roman" w:hAnsi="Times New Roman"/>
                <w:sz w:val="28"/>
                <w:szCs w:val="28"/>
                <w:lang w:val="uk-UA"/>
              </w:rPr>
              <w:t>облладнання</w:t>
            </w:r>
            <w:proofErr w:type="spellEnd"/>
            <w:r w:rsidRPr="00DF4F9F">
              <w:rPr>
                <w:rFonts w:ascii="Times New Roman" w:hAnsi="Times New Roman"/>
                <w:sz w:val="28"/>
                <w:szCs w:val="28"/>
                <w:lang w:val="uk-UA"/>
              </w:rPr>
              <w:t xml:space="preserve"> для проведення досліджень методом ІФА</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500 000,00</w:t>
            </w:r>
          </w:p>
        </w:tc>
      </w:tr>
      <w:tr w:rsidR="009C1597" w:rsidRPr="00DF4F9F" w:rsidTr="009C1597">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BE1461" w:rsidP="009C1597">
            <w:pPr>
              <w:spacing w:after="0" w:line="240" w:lineRule="auto"/>
              <w:jc w:val="right"/>
              <w:rPr>
                <w:rFonts w:ascii="Times New Roman" w:hAnsi="Times New Roman"/>
                <w:i/>
                <w:sz w:val="28"/>
                <w:szCs w:val="28"/>
                <w:lang w:val="uk-UA"/>
              </w:rPr>
            </w:pPr>
            <w:r>
              <w:rPr>
                <w:rFonts w:ascii="Times New Roman" w:hAnsi="Times New Roman"/>
                <w:i/>
                <w:sz w:val="28"/>
                <w:szCs w:val="28"/>
                <w:lang w:val="uk-UA"/>
              </w:rPr>
              <w:t>1 010</w:t>
            </w:r>
            <w:r w:rsidR="009C1597" w:rsidRPr="00DF4F9F">
              <w:rPr>
                <w:rFonts w:ascii="Times New Roman" w:hAnsi="Times New Roman"/>
                <w:i/>
                <w:sz w:val="28"/>
                <w:szCs w:val="28"/>
                <w:lang w:val="uk-UA"/>
              </w:rPr>
              <w:t xml:space="preserve"> 000,00</w:t>
            </w:r>
          </w:p>
        </w:tc>
      </w:tr>
      <w:tr w:rsidR="009C1597" w:rsidRPr="00DF4F9F" w:rsidTr="009C1597">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center"/>
              <w:rPr>
                <w:rFonts w:ascii="Times New Roman" w:hAnsi="Times New Roman"/>
                <w:sz w:val="28"/>
                <w:szCs w:val="28"/>
                <w:lang w:val="uk-UA"/>
              </w:rPr>
            </w:pPr>
            <w:r w:rsidRPr="00DF4F9F">
              <w:rPr>
                <w:rFonts w:ascii="Times New Roman" w:hAnsi="Times New Roman"/>
                <w:b/>
                <w:bCs/>
                <w:sz w:val="28"/>
                <w:szCs w:val="28"/>
              </w:rPr>
              <w:t>П</w:t>
            </w:r>
            <w:r w:rsidRPr="00DF4F9F">
              <w:rPr>
                <w:rFonts w:ascii="Times New Roman" w:hAnsi="Times New Roman"/>
                <w:b/>
                <w:bCs/>
                <w:sz w:val="28"/>
                <w:szCs w:val="28"/>
                <w:lang w:val="uk-UA"/>
              </w:rPr>
              <w:t>с</w:t>
            </w:r>
            <w:r w:rsidRPr="00DF4F9F">
              <w:rPr>
                <w:rFonts w:ascii="Times New Roman" w:hAnsi="Times New Roman"/>
                <w:b/>
                <w:bCs/>
                <w:sz w:val="28"/>
                <w:szCs w:val="28"/>
              </w:rPr>
              <w:t>и</w:t>
            </w:r>
            <w:proofErr w:type="spellStart"/>
            <w:r w:rsidRPr="00DF4F9F">
              <w:rPr>
                <w:rFonts w:ascii="Times New Roman" w:hAnsi="Times New Roman"/>
                <w:b/>
                <w:bCs/>
                <w:sz w:val="28"/>
                <w:szCs w:val="28"/>
                <w:lang w:val="uk-UA"/>
              </w:rPr>
              <w:t>хоневрологічне</w:t>
            </w:r>
            <w:proofErr w:type="spellEnd"/>
            <w:r w:rsidRPr="00DF4F9F">
              <w:rPr>
                <w:rFonts w:ascii="Times New Roman" w:hAnsi="Times New Roman"/>
                <w:b/>
                <w:bCs/>
                <w:sz w:val="28"/>
                <w:szCs w:val="28"/>
                <w:lang w:val="uk-UA"/>
              </w:rPr>
              <w:t xml:space="preserve"> диспансерне</w:t>
            </w:r>
            <w:r w:rsidRPr="00DF4F9F">
              <w:rPr>
                <w:rFonts w:ascii="Times New Roman" w:hAnsi="Times New Roman"/>
                <w:b/>
                <w:bCs/>
                <w:sz w:val="28"/>
                <w:szCs w:val="28"/>
              </w:rPr>
              <w:t xml:space="preserve"> </w:t>
            </w:r>
            <w:proofErr w:type="spellStart"/>
            <w:r w:rsidRPr="00DF4F9F">
              <w:rPr>
                <w:rFonts w:ascii="Times New Roman" w:hAnsi="Times New Roman"/>
                <w:b/>
                <w:bCs/>
                <w:sz w:val="28"/>
                <w:szCs w:val="28"/>
              </w:rPr>
              <w:t>відділення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rPr>
              <w:t> </w:t>
            </w:r>
          </w:p>
        </w:tc>
      </w:tr>
      <w:tr w:rsidR="009C1597" w:rsidRPr="00DF4F9F" w:rsidTr="009C1597">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Ультрафіолетова камера</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12</w:t>
            </w:r>
            <w:r w:rsidRPr="00DF4F9F">
              <w:rPr>
                <w:rFonts w:ascii="Times New Roman" w:hAnsi="Times New Roman"/>
                <w:sz w:val="28"/>
                <w:szCs w:val="28"/>
              </w:rPr>
              <w:t xml:space="preserve"> 000,00  </w:t>
            </w:r>
          </w:p>
        </w:tc>
      </w:tr>
      <w:tr w:rsidR="009C1597" w:rsidRPr="00DF4F9F" w:rsidTr="009C1597">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i/>
                <w:sz w:val="28"/>
                <w:szCs w:val="28"/>
                <w:lang w:val="uk-UA"/>
              </w:rPr>
            </w:pPr>
            <w:r w:rsidRPr="00DF4F9F">
              <w:rPr>
                <w:rFonts w:ascii="Times New Roman" w:hAnsi="Times New Roman"/>
                <w:i/>
                <w:sz w:val="28"/>
                <w:szCs w:val="28"/>
                <w:lang w:val="uk-UA"/>
              </w:rPr>
              <w:t>12 000,00</w:t>
            </w:r>
          </w:p>
        </w:tc>
      </w:tr>
      <w:tr w:rsidR="009C1597" w:rsidRPr="00DF4F9F" w:rsidTr="009C1597">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center"/>
              <w:rPr>
                <w:rFonts w:ascii="Times New Roman" w:hAnsi="Times New Roman"/>
                <w:sz w:val="28"/>
                <w:szCs w:val="28"/>
                <w:lang w:val="uk-UA"/>
              </w:rPr>
            </w:pPr>
            <w:proofErr w:type="spellStart"/>
            <w:r w:rsidRPr="00DF4F9F">
              <w:rPr>
                <w:rFonts w:ascii="Times New Roman" w:hAnsi="Times New Roman"/>
                <w:b/>
                <w:bCs/>
                <w:sz w:val="28"/>
                <w:szCs w:val="28"/>
              </w:rPr>
              <w:t>Хірургічне</w:t>
            </w:r>
            <w:proofErr w:type="spellEnd"/>
            <w:r w:rsidRPr="00DF4F9F">
              <w:rPr>
                <w:rFonts w:ascii="Times New Roman" w:hAnsi="Times New Roman"/>
                <w:b/>
                <w:bCs/>
                <w:sz w:val="28"/>
                <w:szCs w:val="28"/>
              </w:rPr>
              <w:t xml:space="preserve"> </w:t>
            </w:r>
            <w:proofErr w:type="spellStart"/>
            <w:r w:rsidRPr="00DF4F9F">
              <w:rPr>
                <w:rFonts w:ascii="Times New Roman" w:hAnsi="Times New Roman"/>
                <w:b/>
                <w:bCs/>
                <w:sz w:val="28"/>
                <w:szCs w:val="28"/>
              </w:rPr>
              <w:t>відділення</w:t>
            </w:r>
            <w:proofErr w:type="spellEnd"/>
            <w:r w:rsidRPr="00DF4F9F">
              <w:rPr>
                <w:rFonts w:ascii="Times New Roman" w:hAnsi="Times New Roman"/>
                <w:b/>
                <w:bCs/>
                <w:sz w:val="28"/>
                <w:szCs w:val="28"/>
                <w:lang w:val="uk-UA"/>
              </w:rPr>
              <w:t xml:space="preserve"> №1</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p>
        </w:tc>
      </w:tr>
      <w:tr w:rsidR="009C1597" w:rsidRPr="00DF4F9F" w:rsidTr="009C1597">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roofErr w:type="spellStart"/>
            <w:r w:rsidRPr="00DF4F9F">
              <w:rPr>
                <w:rFonts w:ascii="Times New Roman" w:hAnsi="Times New Roman"/>
                <w:sz w:val="28"/>
                <w:szCs w:val="28"/>
              </w:rPr>
              <w:t>Операційний</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стіл</w:t>
            </w:r>
            <w:proofErr w:type="spellEnd"/>
            <w:r w:rsidRPr="00DF4F9F">
              <w:rPr>
                <w:rFonts w:ascii="Times New Roman" w:hAnsi="Times New Roman"/>
                <w:sz w:val="28"/>
                <w:szCs w:val="28"/>
                <w:lang w:val="uk-UA"/>
              </w:rPr>
              <w:t xml:space="preserve"> в комплекті- 2 шт.</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400 000,00</w:t>
            </w:r>
          </w:p>
        </w:tc>
      </w:tr>
      <w:tr w:rsidR="009C1597" w:rsidRPr="00DF4F9F" w:rsidTr="009C1597">
        <w:trPr>
          <w:trHeight w:val="255"/>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lang w:val="uk-UA"/>
              </w:rPr>
              <w:t>О</w:t>
            </w:r>
            <w:proofErr w:type="spellStart"/>
            <w:r w:rsidRPr="00DF4F9F">
              <w:rPr>
                <w:rFonts w:ascii="Times New Roman" w:hAnsi="Times New Roman"/>
                <w:sz w:val="28"/>
                <w:szCs w:val="28"/>
              </w:rPr>
              <w:t>пераційн</w:t>
            </w:r>
            <w:proofErr w:type="spellEnd"/>
            <w:r w:rsidRPr="00DF4F9F">
              <w:rPr>
                <w:rFonts w:ascii="Times New Roman" w:hAnsi="Times New Roman"/>
                <w:sz w:val="28"/>
                <w:szCs w:val="28"/>
                <w:lang w:val="uk-UA"/>
              </w:rPr>
              <w:t>а</w:t>
            </w:r>
            <w:r w:rsidRPr="00DF4F9F">
              <w:rPr>
                <w:rFonts w:ascii="Times New Roman" w:hAnsi="Times New Roman"/>
                <w:sz w:val="28"/>
                <w:szCs w:val="28"/>
              </w:rPr>
              <w:t xml:space="preserve"> </w:t>
            </w:r>
            <w:r w:rsidRPr="00DF4F9F">
              <w:rPr>
                <w:rFonts w:ascii="Times New Roman" w:hAnsi="Times New Roman"/>
                <w:sz w:val="28"/>
                <w:szCs w:val="28"/>
                <w:lang w:val="uk-UA"/>
              </w:rPr>
              <w:t>лампа –1 шт.</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65 000,00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i/>
                <w:sz w:val="28"/>
                <w:szCs w:val="28"/>
                <w:lang w:val="uk-UA"/>
              </w:rPr>
              <w:t>465 000,0</w:t>
            </w:r>
            <w:r w:rsidRPr="00DF4F9F">
              <w:rPr>
                <w:rFonts w:ascii="Times New Roman" w:hAnsi="Times New Roman"/>
                <w:sz w:val="28"/>
                <w:szCs w:val="28"/>
                <w:lang w:val="uk-UA"/>
              </w:rPr>
              <w:t>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center"/>
              <w:rPr>
                <w:rFonts w:ascii="Times New Roman" w:hAnsi="Times New Roman"/>
                <w:sz w:val="28"/>
                <w:szCs w:val="28"/>
                <w:lang w:val="uk-UA"/>
              </w:rPr>
            </w:pPr>
            <w:proofErr w:type="spellStart"/>
            <w:r w:rsidRPr="00DF4F9F">
              <w:rPr>
                <w:rFonts w:ascii="Times New Roman" w:hAnsi="Times New Roman"/>
                <w:b/>
                <w:bCs/>
                <w:sz w:val="28"/>
                <w:szCs w:val="28"/>
              </w:rPr>
              <w:t>Терапевтичне</w:t>
            </w:r>
            <w:proofErr w:type="spellEnd"/>
            <w:r w:rsidRPr="00DF4F9F">
              <w:rPr>
                <w:rFonts w:ascii="Times New Roman" w:hAnsi="Times New Roman"/>
                <w:b/>
                <w:bCs/>
                <w:sz w:val="28"/>
                <w:szCs w:val="28"/>
              </w:rPr>
              <w:t xml:space="preserve"> </w:t>
            </w:r>
            <w:proofErr w:type="spellStart"/>
            <w:r w:rsidRPr="00DF4F9F">
              <w:rPr>
                <w:rFonts w:ascii="Times New Roman" w:hAnsi="Times New Roman"/>
                <w:b/>
                <w:bCs/>
                <w:sz w:val="28"/>
                <w:szCs w:val="28"/>
              </w:rPr>
              <w:t>відділення</w:t>
            </w:r>
            <w:proofErr w:type="spellEnd"/>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rPr>
            </w:pP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Концентратор кисню</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40 000,00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Функціональні ліжка – 5 шт.</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85 000,00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roofErr w:type="spellStart"/>
            <w:r w:rsidRPr="00DF4F9F">
              <w:rPr>
                <w:rFonts w:ascii="Times New Roman" w:hAnsi="Times New Roman"/>
                <w:sz w:val="28"/>
                <w:szCs w:val="28"/>
                <w:lang w:val="uk-UA"/>
              </w:rPr>
              <w:t>Небулайзер</w:t>
            </w:r>
            <w:proofErr w:type="spellEnd"/>
            <w:r w:rsidRPr="00DF4F9F">
              <w:rPr>
                <w:rFonts w:ascii="Times New Roman" w:hAnsi="Times New Roman"/>
                <w:sz w:val="28"/>
                <w:szCs w:val="28"/>
                <w:lang w:val="uk-UA"/>
              </w:rPr>
              <w:t xml:space="preserve"> стаціонарний</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7 000,00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BE1461" w:rsidP="009C1597">
            <w:pPr>
              <w:spacing w:after="0" w:line="240" w:lineRule="auto"/>
              <w:jc w:val="right"/>
              <w:rPr>
                <w:rFonts w:ascii="Times New Roman" w:hAnsi="Times New Roman"/>
                <w:i/>
                <w:sz w:val="28"/>
                <w:szCs w:val="28"/>
                <w:lang w:val="uk-UA"/>
              </w:rPr>
            </w:pPr>
            <w:r>
              <w:rPr>
                <w:rFonts w:ascii="Times New Roman" w:hAnsi="Times New Roman"/>
                <w:i/>
                <w:sz w:val="28"/>
                <w:szCs w:val="28"/>
                <w:lang w:val="uk-UA"/>
              </w:rPr>
              <w:t>132 0</w:t>
            </w:r>
            <w:r w:rsidR="009C1597" w:rsidRPr="00DF4F9F">
              <w:rPr>
                <w:rFonts w:ascii="Times New Roman" w:hAnsi="Times New Roman"/>
                <w:i/>
                <w:sz w:val="28"/>
                <w:szCs w:val="28"/>
                <w:lang w:val="uk-UA"/>
              </w:rPr>
              <w:t>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center"/>
              <w:rPr>
                <w:rFonts w:ascii="Times New Roman" w:hAnsi="Times New Roman"/>
                <w:b/>
                <w:sz w:val="28"/>
                <w:szCs w:val="28"/>
                <w:lang w:val="uk-UA"/>
              </w:rPr>
            </w:pPr>
            <w:r w:rsidRPr="00DF4F9F">
              <w:rPr>
                <w:rFonts w:ascii="Times New Roman" w:hAnsi="Times New Roman"/>
                <w:b/>
                <w:bCs/>
                <w:sz w:val="28"/>
                <w:szCs w:val="28"/>
                <w:lang w:val="uk-UA"/>
              </w:rPr>
              <w:t xml:space="preserve">Інфекційне </w:t>
            </w:r>
            <w:proofErr w:type="spellStart"/>
            <w:r w:rsidRPr="00DF4F9F">
              <w:rPr>
                <w:rFonts w:ascii="Times New Roman" w:hAnsi="Times New Roman"/>
                <w:b/>
                <w:bCs/>
                <w:sz w:val="28"/>
                <w:szCs w:val="28"/>
              </w:rPr>
              <w:t>відділення</w:t>
            </w:r>
            <w:proofErr w:type="spellEnd"/>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Концентратори  кисню – 4 шт.</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160 000,00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b/>
                <w:sz w:val="28"/>
                <w:szCs w:val="28"/>
                <w:lang w:val="uk-UA"/>
              </w:rPr>
            </w:pPr>
            <w:r w:rsidRPr="00DF4F9F">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160 000,00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center"/>
              <w:rPr>
                <w:rFonts w:ascii="Times New Roman" w:hAnsi="Times New Roman"/>
                <w:b/>
                <w:sz w:val="28"/>
                <w:szCs w:val="28"/>
                <w:lang w:val="uk-UA"/>
              </w:rPr>
            </w:pPr>
            <w:r w:rsidRPr="00DF4F9F">
              <w:rPr>
                <w:rFonts w:ascii="Times New Roman" w:hAnsi="Times New Roman"/>
                <w:b/>
                <w:sz w:val="28"/>
                <w:szCs w:val="28"/>
                <w:lang w:val="uk-UA"/>
              </w:rPr>
              <w:t>Дитяче відділення</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Апарат ШВЛ для дітей</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4</w:t>
            </w:r>
            <w:r w:rsidRPr="00DF4F9F">
              <w:rPr>
                <w:rFonts w:ascii="Times New Roman" w:hAnsi="Times New Roman"/>
                <w:sz w:val="28"/>
                <w:szCs w:val="28"/>
                <w:lang w:val="en-US"/>
              </w:rPr>
              <w:t>5</w:t>
            </w:r>
            <w:r w:rsidRPr="00DF4F9F">
              <w:rPr>
                <w:rFonts w:ascii="Times New Roman" w:hAnsi="Times New Roman"/>
                <w:sz w:val="28"/>
                <w:szCs w:val="28"/>
                <w:lang w:val="uk-UA"/>
              </w:rPr>
              <w:t>0 000,00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63170D" w:rsidP="009C1597">
            <w:pPr>
              <w:spacing w:after="0" w:line="240" w:lineRule="auto"/>
              <w:jc w:val="right"/>
              <w:rPr>
                <w:rFonts w:ascii="Times New Roman" w:hAnsi="Times New Roman"/>
                <w:i/>
                <w:sz w:val="28"/>
                <w:szCs w:val="28"/>
                <w:lang w:val="uk-UA"/>
              </w:rPr>
            </w:pPr>
            <w:r>
              <w:rPr>
                <w:rFonts w:ascii="Times New Roman" w:hAnsi="Times New Roman"/>
                <w:i/>
                <w:sz w:val="28"/>
                <w:szCs w:val="28"/>
                <w:lang w:val="uk-UA"/>
              </w:rPr>
              <w:t>45</w:t>
            </w:r>
            <w:r w:rsidR="009C1597" w:rsidRPr="00DF4F9F">
              <w:rPr>
                <w:rFonts w:ascii="Times New Roman" w:hAnsi="Times New Roman"/>
                <w:i/>
                <w:sz w:val="28"/>
                <w:szCs w:val="28"/>
                <w:lang w:val="uk-UA"/>
              </w:rPr>
              <w:t>0 000,00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center"/>
              <w:rPr>
                <w:rFonts w:ascii="Times New Roman" w:hAnsi="Times New Roman"/>
                <w:b/>
                <w:sz w:val="28"/>
                <w:szCs w:val="28"/>
                <w:lang w:val="uk-UA"/>
              </w:rPr>
            </w:pPr>
            <w:r w:rsidRPr="00DF4F9F">
              <w:rPr>
                <w:rFonts w:ascii="Times New Roman" w:hAnsi="Times New Roman"/>
                <w:b/>
                <w:sz w:val="28"/>
                <w:szCs w:val="28"/>
                <w:lang w:val="uk-UA"/>
              </w:rPr>
              <w:t>Кабінет функціональної діагностики стаціонару</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 xml:space="preserve">ЕКГ-апарат спокою /12-канальна ЕКГ спокою, </w:t>
            </w:r>
            <w:proofErr w:type="spellStart"/>
            <w:r w:rsidRPr="00DF4F9F">
              <w:rPr>
                <w:rFonts w:ascii="Times New Roman" w:hAnsi="Times New Roman"/>
                <w:sz w:val="28"/>
                <w:szCs w:val="28"/>
                <w:lang w:val="uk-UA"/>
              </w:rPr>
              <w:t>ритмограма</w:t>
            </w:r>
            <w:proofErr w:type="spellEnd"/>
            <w:r w:rsidRPr="00DF4F9F">
              <w:rPr>
                <w:rFonts w:ascii="Times New Roman" w:hAnsi="Times New Roman"/>
                <w:sz w:val="28"/>
                <w:szCs w:val="28"/>
                <w:lang w:val="uk-UA"/>
              </w:rPr>
              <w:t xml:space="preserve">, автоматичне вимірювання, </w:t>
            </w:r>
            <w:proofErr w:type="spellStart"/>
            <w:r w:rsidRPr="00DF4F9F">
              <w:rPr>
                <w:rFonts w:ascii="Times New Roman" w:hAnsi="Times New Roman"/>
                <w:sz w:val="28"/>
                <w:szCs w:val="28"/>
                <w:lang w:val="uk-UA"/>
              </w:rPr>
              <w:t>інтерпритація</w:t>
            </w:r>
            <w:proofErr w:type="spellEnd"/>
            <w:r w:rsidRPr="00DF4F9F">
              <w:rPr>
                <w:rFonts w:ascii="Times New Roman" w:hAnsi="Times New Roman"/>
                <w:sz w:val="28"/>
                <w:szCs w:val="28"/>
                <w:lang w:val="uk-UA"/>
              </w:rPr>
              <w:t>, система керування даними, мережева ліцензія на 3 робочі місця/</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56 000,00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roofErr w:type="spellStart"/>
            <w:r w:rsidRPr="00DF4F9F">
              <w:rPr>
                <w:rFonts w:ascii="Times New Roman" w:hAnsi="Times New Roman"/>
                <w:sz w:val="28"/>
                <w:szCs w:val="28"/>
                <w:lang w:val="uk-UA"/>
              </w:rPr>
              <w:t>Спірографічний</w:t>
            </w:r>
            <w:proofErr w:type="spellEnd"/>
            <w:r w:rsidRPr="00DF4F9F">
              <w:rPr>
                <w:rFonts w:ascii="Times New Roman" w:hAnsi="Times New Roman"/>
                <w:sz w:val="28"/>
                <w:szCs w:val="28"/>
                <w:lang w:val="uk-UA"/>
              </w:rPr>
              <w:t xml:space="preserve"> комплекс</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55 000,00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i/>
                <w:sz w:val="28"/>
                <w:szCs w:val="28"/>
                <w:lang w:val="uk-UA"/>
              </w:rPr>
            </w:pPr>
            <w:r w:rsidRPr="00DF4F9F">
              <w:rPr>
                <w:rFonts w:ascii="Times New Roman" w:hAnsi="Times New Roman"/>
                <w:i/>
                <w:sz w:val="28"/>
                <w:szCs w:val="28"/>
                <w:lang w:val="uk-UA"/>
              </w:rPr>
              <w:t>111 000,00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b/>
                <w:sz w:val="28"/>
                <w:szCs w:val="28"/>
                <w:lang w:val="uk-UA"/>
              </w:rPr>
            </w:pPr>
            <w:r w:rsidRPr="00DF4F9F">
              <w:rPr>
                <w:rFonts w:ascii="Times New Roman" w:hAnsi="Times New Roman"/>
                <w:b/>
                <w:sz w:val="28"/>
                <w:szCs w:val="28"/>
                <w:lang w:val="uk-UA"/>
              </w:rPr>
              <w:t xml:space="preserve">                     Відділення трансфузіології</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Крісло стаціонарне донорське</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27 000,00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Ваги-міксер для крові</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44 000,00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Центрифуга лабораторна</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23 000,00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63170D" w:rsidP="009C1597">
            <w:pPr>
              <w:spacing w:after="0" w:line="240" w:lineRule="auto"/>
              <w:jc w:val="right"/>
              <w:rPr>
                <w:rFonts w:ascii="Times New Roman" w:hAnsi="Times New Roman"/>
                <w:i/>
                <w:sz w:val="28"/>
                <w:szCs w:val="28"/>
                <w:lang w:val="uk-UA"/>
              </w:rPr>
            </w:pPr>
            <w:r>
              <w:rPr>
                <w:rFonts w:ascii="Times New Roman" w:hAnsi="Times New Roman"/>
                <w:i/>
                <w:sz w:val="28"/>
                <w:szCs w:val="28"/>
                <w:lang w:val="uk-UA"/>
              </w:rPr>
              <w:t>94</w:t>
            </w:r>
            <w:r w:rsidR="009C1597" w:rsidRPr="00DF4F9F">
              <w:rPr>
                <w:rFonts w:ascii="Times New Roman" w:hAnsi="Times New Roman"/>
                <w:i/>
                <w:sz w:val="28"/>
                <w:szCs w:val="28"/>
                <w:lang w:val="uk-UA"/>
              </w:rPr>
              <w:t>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b/>
                <w:sz w:val="28"/>
                <w:szCs w:val="28"/>
                <w:lang w:val="uk-UA"/>
              </w:rPr>
            </w:pPr>
            <w:r w:rsidRPr="00DF4F9F">
              <w:rPr>
                <w:rFonts w:ascii="Times New Roman" w:hAnsi="Times New Roman"/>
                <w:sz w:val="28"/>
                <w:szCs w:val="28"/>
                <w:lang w:val="uk-UA"/>
              </w:rPr>
              <w:t xml:space="preserve">                    </w:t>
            </w:r>
            <w:r w:rsidRPr="00DF4F9F">
              <w:rPr>
                <w:rFonts w:ascii="Times New Roman" w:hAnsi="Times New Roman"/>
                <w:b/>
                <w:sz w:val="28"/>
                <w:szCs w:val="28"/>
                <w:lang w:val="uk-UA"/>
              </w:rPr>
              <w:t>Фізіотерапевтичне відділення</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Апарат «Ампліпульс-5Бр»</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18 850,00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Апарат ударно-хвильової терапії</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108 000,00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i/>
                <w:sz w:val="28"/>
                <w:szCs w:val="28"/>
                <w:lang w:val="uk-UA"/>
              </w:rPr>
            </w:pPr>
            <w:r w:rsidRPr="00DF4F9F">
              <w:rPr>
                <w:rFonts w:ascii="Times New Roman" w:hAnsi="Times New Roman"/>
                <w:i/>
                <w:sz w:val="28"/>
                <w:szCs w:val="28"/>
                <w:lang w:val="uk-UA"/>
              </w:rPr>
              <w:t>126 850,00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B368F2"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 xml:space="preserve">                 </w:t>
            </w:r>
          </w:p>
          <w:p w:rsidR="009C1597" w:rsidRPr="00DF4F9F" w:rsidRDefault="009C1597" w:rsidP="009C1597">
            <w:pPr>
              <w:spacing w:after="0" w:line="240" w:lineRule="auto"/>
              <w:rPr>
                <w:rFonts w:ascii="Times New Roman" w:hAnsi="Times New Roman"/>
                <w:b/>
                <w:sz w:val="28"/>
                <w:szCs w:val="28"/>
                <w:lang w:val="uk-UA"/>
              </w:rPr>
            </w:pPr>
            <w:r w:rsidRPr="00DF4F9F">
              <w:rPr>
                <w:rFonts w:ascii="Times New Roman" w:hAnsi="Times New Roman"/>
                <w:sz w:val="28"/>
                <w:szCs w:val="28"/>
                <w:lang w:val="uk-UA"/>
              </w:rPr>
              <w:t xml:space="preserve">   </w:t>
            </w:r>
            <w:proofErr w:type="spellStart"/>
            <w:r w:rsidRPr="00DF4F9F">
              <w:rPr>
                <w:rFonts w:ascii="Times New Roman" w:hAnsi="Times New Roman"/>
                <w:b/>
                <w:sz w:val="28"/>
                <w:szCs w:val="28"/>
                <w:lang w:val="uk-UA"/>
              </w:rPr>
              <w:t>Загальнолікарняна</w:t>
            </w:r>
            <w:proofErr w:type="spellEnd"/>
            <w:r w:rsidRPr="00DF4F9F">
              <w:rPr>
                <w:rFonts w:ascii="Times New Roman" w:hAnsi="Times New Roman"/>
                <w:b/>
                <w:sz w:val="28"/>
                <w:szCs w:val="28"/>
                <w:lang w:val="uk-UA"/>
              </w:rPr>
              <w:t xml:space="preserve"> потреба</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Хірургічний інструментарій</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300 000,00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roofErr w:type="spellStart"/>
            <w:r w:rsidRPr="00DF4F9F">
              <w:rPr>
                <w:rFonts w:ascii="Times New Roman" w:hAnsi="Times New Roman"/>
                <w:sz w:val="28"/>
                <w:szCs w:val="28"/>
                <w:lang w:val="uk-UA"/>
              </w:rPr>
              <w:t>Опромінювачі</w:t>
            </w:r>
            <w:proofErr w:type="spellEnd"/>
            <w:r w:rsidRPr="00DF4F9F">
              <w:rPr>
                <w:rFonts w:ascii="Times New Roman" w:hAnsi="Times New Roman"/>
                <w:sz w:val="28"/>
                <w:szCs w:val="28"/>
                <w:lang w:val="uk-UA"/>
              </w:rPr>
              <w:t xml:space="preserve"> бактерицидні – 5 шт.</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35 000,00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Кисневі концентратори</w:t>
            </w:r>
            <w:r w:rsidRPr="00DF4F9F">
              <w:rPr>
                <w:rFonts w:ascii="Times New Roman" w:hAnsi="Times New Roman"/>
                <w:sz w:val="28"/>
                <w:szCs w:val="28"/>
                <w:lang w:val="en-US"/>
              </w:rPr>
              <w:t xml:space="preserve"> -</w:t>
            </w:r>
            <w:r w:rsidRPr="00DF4F9F">
              <w:rPr>
                <w:rFonts w:ascii="Times New Roman" w:hAnsi="Times New Roman"/>
                <w:sz w:val="28"/>
                <w:szCs w:val="28"/>
                <w:lang w:val="uk-UA"/>
              </w:rPr>
              <w:t>25 шт.</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1 015 000,00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Автоклав – 1 шт.</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200 000,00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i/>
                <w:sz w:val="28"/>
                <w:szCs w:val="28"/>
                <w:lang w:val="uk-UA"/>
              </w:rPr>
            </w:pPr>
            <w:r w:rsidRPr="00DF4F9F">
              <w:rPr>
                <w:rFonts w:ascii="Times New Roman" w:hAnsi="Times New Roman"/>
                <w:i/>
                <w:sz w:val="28"/>
                <w:szCs w:val="28"/>
                <w:lang w:val="uk-UA"/>
              </w:rPr>
              <w:t>1 550 000,00</w:t>
            </w:r>
          </w:p>
        </w:tc>
      </w:tr>
      <w:tr w:rsidR="009C1597" w:rsidRPr="00DF4F9F" w:rsidTr="009C1597">
        <w:trPr>
          <w:trHeight w:val="300"/>
        </w:trPr>
        <w:tc>
          <w:tcPr>
            <w:tcW w:w="566" w:type="dxa"/>
            <w:tcBorders>
              <w:lef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tcBorders>
            <w:shd w:val="clear" w:color="auto" w:fill="auto"/>
            <w:vAlign w:val="bottom"/>
          </w:tcPr>
          <w:p w:rsidR="009C1597" w:rsidRPr="00AC6100" w:rsidRDefault="009C1597" w:rsidP="009C1597">
            <w:pPr>
              <w:spacing w:after="0" w:line="240" w:lineRule="auto"/>
              <w:rPr>
                <w:rFonts w:ascii="Times New Roman" w:hAnsi="Times New Roman"/>
                <w:sz w:val="28"/>
                <w:szCs w:val="28"/>
                <w:lang w:val="uk-UA"/>
              </w:rPr>
            </w:pPr>
            <w:r w:rsidRPr="00AC6100">
              <w:rPr>
                <w:rFonts w:ascii="Times New Roman" w:hAnsi="Times New Roman"/>
                <w:sz w:val="28"/>
                <w:szCs w:val="28"/>
                <w:lang w:val="uk-UA"/>
              </w:rPr>
              <w:t>РАЗОМ</w:t>
            </w:r>
          </w:p>
        </w:tc>
        <w:tc>
          <w:tcPr>
            <w:tcW w:w="1970" w:type="dxa"/>
            <w:tcBorders>
              <w:left w:val="single" w:sz="4" w:space="0" w:color="000000"/>
              <w:right w:val="single" w:sz="4" w:space="0" w:color="000000"/>
            </w:tcBorders>
            <w:shd w:val="clear" w:color="auto" w:fill="auto"/>
            <w:vAlign w:val="bottom"/>
          </w:tcPr>
          <w:p w:rsidR="009C1597" w:rsidRPr="00AC6100" w:rsidRDefault="009C1597" w:rsidP="009C1597">
            <w:pPr>
              <w:spacing w:after="0" w:line="240" w:lineRule="auto"/>
              <w:jc w:val="right"/>
              <w:rPr>
                <w:rFonts w:ascii="Times New Roman" w:hAnsi="Times New Roman"/>
                <w:sz w:val="28"/>
                <w:szCs w:val="28"/>
                <w:lang w:val="uk-UA"/>
              </w:rPr>
            </w:pPr>
          </w:p>
        </w:tc>
      </w:tr>
      <w:tr w:rsidR="009C1597" w:rsidRPr="00DF4F9F" w:rsidTr="009C1597">
        <w:trPr>
          <w:trHeight w:val="300"/>
        </w:trPr>
        <w:tc>
          <w:tcPr>
            <w:tcW w:w="566" w:type="dxa"/>
            <w:tcBorders>
              <w:lef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tcBorders>
            <w:shd w:val="clear" w:color="auto" w:fill="auto"/>
            <w:vAlign w:val="bottom"/>
          </w:tcPr>
          <w:p w:rsidR="009C1597" w:rsidRPr="00AC6100" w:rsidRDefault="009C1597" w:rsidP="009C1597">
            <w:pPr>
              <w:spacing w:after="0" w:line="240" w:lineRule="auto"/>
              <w:rPr>
                <w:rFonts w:ascii="Times New Roman" w:hAnsi="Times New Roman"/>
                <w:sz w:val="28"/>
                <w:szCs w:val="28"/>
                <w:lang w:val="uk-UA"/>
              </w:rPr>
            </w:pPr>
          </w:p>
        </w:tc>
        <w:tc>
          <w:tcPr>
            <w:tcW w:w="1970" w:type="dxa"/>
            <w:tcBorders>
              <w:left w:val="single" w:sz="4" w:space="0" w:color="000000"/>
              <w:right w:val="single" w:sz="4" w:space="0" w:color="000000"/>
            </w:tcBorders>
            <w:shd w:val="clear" w:color="auto" w:fill="auto"/>
            <w:vAlign w:val="bottom"/>
          </w:tcPr>
          <w:p w:rsidR="009C1597" w:rsidRPr="00AC6100" w:rsidRDefault="00AC6100" w:rsidP="009C1597">
            <w:pPr>
              <w:spacing w:after="0" w:line="240" w:lineRule="auto"/>
              <w:jc w:val="right"/>
              <w:rPr>
                <w:rFonts w:ascii="Times New Roman" w:hAnsi="Times New Roman"/>
                <w:b/>
                <w:sz w:val="28"/>
                <w:szCs w:val="28"/>
                <w:lang w:val="uk-UA"/>
              </w:rPr>
            </w:pPr>
            <w:r w:rsidRPr="00AC6100">
              <w:rPr>
                <w:rFonts w:ascii="Times New Roman" w:hAnsi="Times New Roman"/>
                <w:b/>
                <w:sz w:val="28"/>
                <w:szCs w:val="28"/>
                <w:lang w:val="uk-UA"/>
              </w:rPr>
              <w:t>14 392</w:t>
            </w:r>
            <w:r w:rsidR="0063170D" w:rsidRPr="00AC6100">
              <w:rPr>
                <w:rFonts w:ascii="Times New Roman" w:hAnsi="Times New Roman"/>
                <w:b/>
                <w:sz w:val="28"/>
                <w:szCs w:val="28"/>
                <w:lang w:val="uk-UA"/>
              </w:rPr>
              <w:t> 030</w:t>
            </w:r>
          </w:p>
        </w:tc>
      </w:tr>
      <w:tr w:rsidR="009C1597" w:rsidRPr="00DF4F9F" w:rsidTr="009C1597">
        <w:trPr>
          <w:trHeight w:val="300"/>
        </w:trPr>
        <w:tc>
          <w:tcPr>
            <w:tcW w:w="566" w:type="dxa"/>
            <w:tcBorders>
              <w:lef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
        </w:tc>
        <w:tc>
          <w:tcPr>
            <w:tcW w:w="1970" w:type="dxa"/>
            <w:tcBorders>
              <w:left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p>
        </w:tc>
      </w:tr>
    </w:tbl>
    <w:p w:rsidR="001608EB" w:rsidRDefault="001608EB" w:rsidP="009C1597">
      <w:pPr>
        <w:spacing w:after="0" w:line="240" w:lineRule="auto"/>
        <w:ind w:right="-5"/>
        <w:jc w:val="both"/>
        <w:rPr>
          <w:rFonts w:ascii="Times New Roman" w:hAnsi="Times New Roman"/>
          <w:b/>
          <w:sz w:val="28"/>
          <w:szCs w:val="28"/>
          <w:lang w:val="uk-UA"/>
        </w:rPr>
      </w:pPr>
    </w:p>
    <w:p w:rsidR="00A1503A" w:rsidRDefault="00A129E6" w:rsidP="009C1597">
      <w:pPr>
        <w:spacing w:after="0" w:line="240" w:lineRule="auto"/>
        <w:ind w:right="-5"/>
        <w:jc w:val="both"/>
        <w:rPr>
          <w:rFonts w:ascii="Times New Roman" w:hAnsi="Times New Roman"/>
          <w:sz w:val="28"/>
          <w:szCs w:val="28"/>
          <w:lang w:val="uk-UA"/>
        </w:rPr>
      </w:pPr>
      <w:r w:rsidRPr="00A129E6">
        <w:rPr>
          <w:rFonts w:ascii="Times New Roman" w:hAnsi="Times New Roman"/>
          <w:sz w:val="28"/>
          <w:szCs w:val="28"/>
          <w:lang w:val="uk-UA"/>
        </w:rPr>
        <w:t>Для надання якісних медичних послуг населенню на сучасному рівні, пріоритетним є придбання медичного обладнання на 2021 рік:</w:t>
      </w:r>
    </w:p>
    <w:p w:rsidR="0063170D" w:rsidRPr="00A129E6" w:rsidRDefault="0063170D" w:rsidP="009C1597">
      <w:pPr>
        <w:spacing w:after="0" w:line="240" w:lineRule="auto"/>
        <w:ind w:right="-5"/>
        <w:jc w:val="both"/>
        <w:rPr>
          <w:rFonts w:ascii="Times New Roman" w:hAnsi="Times New Roman"/>
          <w:sz w:val="28"/>
          <w:szCs w:val="28"/>
          <w:lang w:val="uk-UA"/>
        </w:rPr>
      </w:pPr>
    </w:p>
    <w:tbl>
      <w:tblPr>
        <w:tblStyle w:val="a7"/>
        <w:tblW w:w="0" w:type="auto"/>
        <w:tblLook w:val="04A0" w:firstRow="1" w:lastRow="0" w:firstColumn="1" w:lastColumn="0" w:noHBand="0" w:noVBand="1"/>
      </w:tblPr>
      <w:tblGrid>
        <w:gridCol w:w="675"/>
        <w:gridCol w:w="7088"/>
        <w:gridCol w:w="2092"/>
      </w:tblGrid>
      <w:tr w:rsidR="00A129E6" w:rsidTr="00A129E6">
        <w:tc>
          <w:tcPr>
            <w:tcW w:w="675" w:type="dxa"/>
          </w:tcPr>
          <w:p w:rsidR="00A129E6" w:rsidRDefault="00A129E6" w:rsidP="009C1597">
            <w:pPr>
              <w:spacing w:after="0" w:line="240" w:lineRule="auto"/>
              <w:ind w:right="-5"/>
              <w:rPr>
                <w:rFonts w:ascii="Times New Roman" w:hAnsi="Times New Roman"/>
                <w:b/>
                <w:sz w:val="28"/>
                <w:szCs w:val="28"/>
                <w:lang w:val="uk-UA"/>
              </w:rPr>
            </w:pPr>
          </w:p>
        </w:tc>
        <w:tc>
          <w:tcPr>
            <w:tcW w:w="7088" w:type="dxa"/>
          </w:tcPr>
          <w:p w:rsidR="00A129E6" w:rsidRDefault="00A129E6" w:rsidP="00A129E6">
            <w:pPr>
              <w:spacing w:after="0" w:line="240" w:lineRule="auto"/>
              <w:ind w:right="-5"/>
              <w:jc w:val="center"/>
              <w:rPr>
                <w:rFonts w:ascii="Times New Roman" w:hAnsi="Times New Roman"/>
                <w:b/>
                <w:sz w:val="28"/>
                <w:szCs w:val="28"/>
                <w:lang w:val="uk-UA"/>
              </w:rPr>
            </w:pPr>
            <w:r>
              <w:rPr>
                <w:rFonts w:ascii="Times New Roman" w:hAnsi="Times New Roman"/>
                <w:b/>
                <w:sz w:val="28"/>
                <w:szCs w:val="28"/>
                <w:lang w:val="uk-UA"/>
              </w:rPr>
              <w:t>Рентгенологічне відділення</w:t>
            </w:r>
          </w:p>
        </w:tc>
        <w:tc>
          <w:tcPr>
            <w:tcW w:w="2092" w:type="dxa"/>
          </w:tcPr>
          <w:p w:rsidR="00A129E6" w:rsidRDefault="00A129E6" w:rsidP="009C1597">
            <w:pPr>
              <w:spacing w:after="0" w:line="240" w:lineRule="auto"/>
              <w:ind w:right="-5"/>
              <w:rPr>
                <w:rFonts w:ascii="Times New Roman" w:hAnsi="Times New Roman"/>
                <w:b/>
                <w:sz w:val="28"/>
                <w:szCs w:val="28"/>
                <w:lang w:val="uk-UA"/>
              </w:rPr>
            </w:pPr>
          </w:p>
        </w:tc>
      </w:tr>
      <w:tr w:rsidR="00A129E6" w:rsidTr="0063170D">
        <w:trPr>
          <w:trHeight w:val="810"/>
        </w:trPr>
        <w:tc>
          <w:tcPr>
            <w:tcW w:w="675" w:type="dxa"/>
          </w:tcPr>
          <w:p w:rsidR="00A129E6" w:rsidRDefault="00A129E6" w:rsidP="009C1597">
            <w:pPr>
              <w:spacing w:after="0" w:line="240" w:lineRule="auto"/>
              <w:ind w:right="-5"/>
              <w:rPr>
                <w:rFonts w:ascii="Times New Roman" w:hAnsi="Times New Roman"/>
                <w:b/>
                <w:sz w:val="28"/>
                <w:szCs w:val="28"/>
                <w:lang w:val="uk-UA"/>
              </w:rPr>
            </w:pPr>
          </w:p>
        </w:tc>
        <w:tc>
          <w:tcPr>
            <w:tcW w:w="7088" w:type="dxa"/>
          </w:tcPr>
          <w:p w:rsidR="00A129E6" w:rsidRPr="00A129E6" w:rsidRDefault="00A129E6" w:rsidP="009C1597">
            <w:pPr>
              <w:spacing w:after="0" w:line="240" w:lineRule="auto"/>
              <w:ind w:right="-5"/>
              <w:rPr>
                <w:rFonts w:ascii="Times New Roman" w:hAnsi="Times New Roman"/>
                <w:sz w:val="28"/>
                <w:szCs w:val="28"/>
                <w:lang w:val="uk-UA"/>
              </w:rPr>
            </w:pPr>
            <w:r w:rsidRPr="00A129E6">
              <w:rPr>
                <w:rFonts w:ascii="Times New Roman" w:hAnsi="Times New Roman"/>
                <w:sz w:val="28"/>
                <w:szCs w:val="28"/>
                <w:lang w:val="uk-UA"/>
              </w:rPr>
              <w:t xml:space="preserve">Комплекс рентгенівський діагностичний з цифровою обробкою зображення на 2 робочих місцях з функцією </w:t>
            </w:r>
            <w:proofErr w:type="spellStart"/>
            <w:r w:rsidRPr="00A129E6">
              <w:rPr>
                <w:rFonts w:ascii="Times New Roman" w:hAnsi="Times New Roman"/>
                <w:sz w:val="28"/>
                <w:szCs w:val="28"/>
                <w:lang w:val="uk-UA"/>
              </w:rPr>
              <w:t>томозинтеза</w:t>
            </w:r>
            <w:proofErr w:type="spellEnd"/>
          </w:p>
        </w:tc>
        <w:tc>
          <w:tcPr>
            <w:tcW w:w="2092" w:type="dxa"/>
          </w:tcPr>
          <w:p w:rsidR="00A129E6" w:rsidRPr="00A129E6" w:rsidRDefault="00A129E6" w:rsidP="009C1597">
            <w:pPr>
              <w:spacing w:after="0" w:line="240" w:lineRule="auto"/>
              <w:ind w:right="-5"/>
              <w:rPr>
                <w:rFonts w:ascii="Times New Roman" w:hAnsi="Times New Roman"/>
                <w:sz w:val="28"/>
                <w:szCs w:val="28"/>
                <w:lang w:val="uk-UA"/>
              </w:rPr>
            </w:pPr>
            <w:r w:rsidRPr="00A129E6">
              <w:rPr>
                <w:rFonts w:ascii="Times New Roman" w:hAnsi="Times New Roman"/>
                <w:sz w:val="28"/>
                <w:szCs w:val="28"/>
                <w:lang w:val="uk-UA"/>
              </w:rPr>
              <w:t>5 600 000,00</w:t>
            </w:r>
          </w:p>
        </w:tc>
      </w:tr>
      <w:tr w:rsidR="0063170D" w:rsidTr="0063170D">
        <w:trPr>
          <w:trHeight w:val="195"/>
        </w:trPr>
        <w:tc>
          <w:tcPr>
            <w:tcW w:w="675" w:type="dxa"/>
          </w:tcPr>
          <w:p w:rsidR="0063170D" w:rsidRDefault="0063170D" w:rsidP="009C1597">
            <w:pPr>
              <w:spacing w:after="0" w:line="240" w:lineRule="auto"/>
              <w:ind w:right="-5"/>
              <w:rPr>
                <w:rFonts w:ascii="Times New Roman" w:hAnsi="Times New Roman"/>
                <w:b/>
                <w:sz w:val="28"/>
                <w:szCs w:val="28"/>
                <w:lang w:val="uk-UA"/>
              </w:rPr>
            </w:pPr>
          </w:p>
        </w:tc>
        <w:tc>
          <w:tcPr>
            <w:tcW w:w="7088" w:type="dxa"/>
          </w:tcPr>
          <w:p w:rsidR="0063170D" w:rsidRPr="0063170D" w:rsidRDefault="0063170D" w:rsidP="0063170D">
            <w:pPr>
              <w:spacing w:after="0" w:line="240" w:lineRule="auto"/>
              <w:ind w:right="-5"/>
              <w:jc w:val="center"/>
              <w:rPr>
                <w:rFonts w:ascii="Times New Roman" w:hAnsi="Times New Roman"/>
                <w:b/>
                <w:sz w:val="28"/>
                <w:szCs w:val="28"/>
                <w:lang w:val="uk-UA"/>
              </w:rPr>
            </w:pPr>
            <w:r w:rsidRPr="0063170D">
              <w:rPr>
                <w:rFonts w:ascii="Times New Roman" w:hAnsi="Times New Roman"/>
                <w:b/>
                <w:sz w:val="28"/>
                <w:szCs w:val="28"/>
                <w:lang w:val="uk-UA"/>
              </w:rPr>
              <w:t>Клінічна лабораторія</w:t>
            </w:r>
          </w:p>
        </w:tc>
        <w:tc>
          <w:tcPr>
            <w:tcW w:w="2092" w:type="dxa"/>
          </w:tcPr>
          <w:p w:rsidR="0063170D" w:rsidRPr="00A129E6" w:rsidRDefault="0063170D" w:rsidP="009C1597">
            <w:pPr>
              <w:spacing w:after="0" w:line="240" w:lineRule="auto"/>
              <w:ind w:right="-5"/>
              <w:rPr>
                <w:rFonts w:ascii="Times New Roman" w:hAnsi="Times New Roman"/>
                <w:sz w:val="28"/>
                <w:szCs w:val="28"/>
                <w:lang w:val="uk-UA"/>
              </w:rPr>
            </w:pPr>
          </w:p>
        </w:tc>
      </w:tr>
      <w:tr w:rsidR="0063170D" w:rsidTr="0063170D">
        <w:trPr>
          <w:trHeight w:val="112"/>
        </w:trPr>
        <w:tc>
          <w:tcPr>
            <w:tcW w:w="675" w:type="dxa"/>
            <w:tcBorders>
              <w:bottom w:val="single" w:sz="4" w:space="0" w:color="auto"/>
            </w:tcBorders>
          </w:tcPr>
          <w:p w:rsidR="0063170D" w:rsidRDefault="0063170D" w:rsidP="009C1597">
            <w:pPr>
              <w:spacing w:after="0" w:line="240" w:lineRule="auto"/>
              <w:ind w:right="-5"/>
              <w:rPr>
                <w:rFonts w:ascii="Times New Roman" w:hAnsi="Times New Roman"/>
                <w:b/>
                <w:sz w:val="28"/>
                <w:szCs w:val="28"/>
                <w:lang w:val="uk-UA"/>
              </w:rPr>
            </w:pPr>
          </w:p>
        </w:tc>
        <w:tc>
          <w:tcPr>
            <w:tcW w:w="7088" w:type="dxa"/>
            <w:tcBorders>
              <w:bottom w:val="single" w:sz="4" w:space="0" w:color="auto"/>
            </w:tcBorders>
          </w:tcPr>
          <w:p w:rsidR="0063170D" w:rsidRPr="0063170D" w:rsidRDefault="0063170D" w:rsidP="0063170D">
            <w:pPr>
              <w:spacing w:after="0" w:line="240" w:lineRule="auto"/>
              <w:ind w:right="-5"/>
              <w:jc w:val="left"/>
              <w:rPr>
                <w:rFonts w:ascii="Times New Roman" w:hAnsi="Times New Roman"/>
                <w:sz w:val="28"/>
                <w:szCs w:val="28"/>
                <w:lang w:val="uk-UA"/>
              </w:rPr>
            </w:pPr>
            <w:r w:rsidRPr="0063170D">
              <w:rPr>
                <w:rFonts w:ascii="Times New Roman" w:hAnsi="Times New Roman"/>
                <w:sz w:val="28"/>
                <w:szCs w:val="28"/>
                <w:lang w:val="uk-UA"/>
              </w:rPr>
              <w:t>Автоматичний аналізатор гематологічний</w:t>
            </w:r>
          </w:p>
        </w:tc>
        <w:tc>
          <w:tcPr>
            <w:tcW w:w="2092" w:type="dxa"/>
            <w:tcBorders>
              <w:bottom w:val="single" w:sz="4" w:space="0" w:color="auto"/>
            </w:tcBorders>
          </w:tcPr>
          <w:p w:rsidR="0063170D" w:rsidRPr="00A129E6" w:rsidRDefault="0063170D" w:rsidP="009C1597">
            <w:pPr>
              <w:spacing w:after="0" w:line="240" w:lineRule="auto"/>
              <w:ind w:right="-5"/>
              <w:rPr>
                <w:rFonts w:ascii="Times New Roman" w:hAnsi="Times New Roman"/>
                <w:sz w:val="28"/>
                <w:szCs w:val="28"/>
                <w:lang w:val="uk-UA"/>
              </w:rPr>
            </w:pPr>
            <w:r>
              <w:rPr>
                <w:rFonts w:ascii="Times New Roman" w:hAnsi="Times New Roman"/>
                <w:sz w:val="28"/>
                <w:szCs w:val="28"/>
                <w:lang w:val="uk-UA"/>
              </w:rPr>
              <w:t>260 000,00</w:t>
            </w:r>
          </w:p>
        </w:tc>
      </w:tr>
    </w:tbl>
    <w:p w:rsidR="00A129E6" w:rsidRDefault="00A129E6" w:rsidP="009C1597">
      <w:pPr>
        <w:spacing w:after="0" w:line="240" w:lineRule="auto"/>
        <w:ind w:right="-5"/>
        <w:jc w:val="both"/>
        <w:rPr>
          <w:rFonts w:ascii="Times New Roman" w:hAnsi="Times New Roman"/>
          <w:b/>
          <w:sz w:val="28"/>
          <w:szCs w:val="28"/>
          <w:lang w:val="uk-UA"/>
        </w:rPr>
      </w:pPr>
    </w:p>
    <w:p w:rsidR="009C1597" w:rsidRPr="009C1597" w:rsidRDefault="009C1597" w:rsidP="009C1597">
      <w:pPr>
        <w:spacing w:after="0" w:line="240" w:lineRule="auto"/>
        <w:ind w:right="-5"/>
        <w:jc w:val="both"/>
        <w:rPr>
          <w:rFonts w:ascii="Times New Roman" w:hAnsi="Times New Roman"/>
          <w:b/>
          <w:sz w:val="28"/>
          <w:szCs w:val="28"/>
          <w:lang w:val="uk-UA"/>
        </w:rPr>
      </w:pPr>
      <w:r w:rsidRPr="00DF4F9F">
        <w:rPr>
          <w:rFonts w:ascii="Times New Roman" w:hAnsi="Times New Roman"/>
          <w:b/>
          <w:sz w:val="28"/>
          <w:szCs w:val="28"/>
          <w:lang w:val="uk-UA"/>
        </w:rPr>
        <w:t>2021 рік</w:t>
      </w:r>
    </w:p>
    <w:tbl>
      <w:tblPr>
        <w:tblW w:w="9545" w:type="dxa"/>
        <w:jc w:val="center"/>
        <w:tblLayout w:type="fixed"/>
        <w:tblLook w:val="0000" w:firstRow="0" w:lastRow="0" w:firstColumn="0" w:lastColumn="0" w:noHBand="0" w:noVBand="0"/>
      </w:tblPr>
      <w:tblGrid>
        <w:gridCol w:w="566"/>
        <w:gridCol w:w="7009"/>
        <w:gridCol w:w="1970"/>
      </w:tblGrid>
      <w:tr w:rsidR="009C1597" w:rsidTr="001608EB">
        <w:trPr>
          <w:trHeight w:val="285"/>
          <w:jc w:val="center"/>
        </w:trPr>
        <w:tc>
          <w:tcPr>
            <w:tcW w:w="566" w:type="dxa"/>
            <w:tcBorders>
              <w:top w:val="single" w:sz="4" w:space="0" w:color="auto"/>
              <w:left w:val="single" w:sz="4" w:space="0" w:color="000000"/>
              <w:bottom w:val="single" w:sz="4" w:space="0" w:color="000000"/>
            </w:tcBorders>
            <w:vAlign w:val="bottom"/>
          </w:tcPr>
          <w:p w:rsidR="009C1597" w:rsidRPr="009C1597" w:rsidRDefault="00201E13" w:rsidP="009C1597">
            <w:pPr>
              <w:spacing w:after="0"/>
              <w:rPr>
                <w:rFonts w:ascii="Times New Roman" w:hAnsi="Times New Roman"/>
                <w:sz w:val="28"/>
                <w:szCs w:val="28"/>
              </w:rPr>
            </w:pPr>
            <w:r>
              <w:rPr>
                <w:rFonts w:ascii="Times New Roman" w:hAnsi="Times New Roman"/>
                <w:noProof/>
                <w:sz w:val="28"/>
                <w:szCs w:val="28"/>
                <w:lang w:val="uk-UA" w:eastAsia="uk-UA"/>
              </w:rPr>
              <w:pict>
                <v:line id="Прямая соединительная линия 1" o:spid="_x0000_s1026" style="position:absolute;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35pt,-13.55pt" to="-6.1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" strokecolor="#5b9bd5 [3204]" strokeweight=".5pt">
                  <v:stroke joinstyle="miter"/>
                </v:line>
              </w:pict>
            </w:r>
            <w:r w:rsidR="009C1597" w:rsidRPr="009C1597">
              <w:rPr>
                <w:rFonts w:ascii="Times New Roman" w:hAnsi="Times New Roman"/>
                <w:sz w:val="28"/>
                <w:szCs w:val="28"/>
              </w:rPr>
              <w:t> </w:t>
            </w:r>
          </w:p>
        </w:tc>
        <w:tc>
          <w:tcPr>
            <w:tcW w:w="7009" w:type="dxa"/>
            <w:tcBorders>
              <w:top w:val="single" w:sz="4" w:space="0" w:color="auto"/>
              <w:left w:val="single" w:sz="4" w:space="0" w:color="000000"/>
              <w:bottom w:val="single" w:sz="4" w:space="0" w:color="000000"/>
            </w:tcBorders>
            <w:vAlign w:val="bottom"/>
          </w:tcPr>
          <w:p w:rsidR="009C1597" w:rsidRPr="009C1597" w:rsidRDefault="009C1597" w:rsidP="009C1597">
            <w:pPr>
              <w:spacing w:after="0" w:line="240" w:lineRule="auto"/>
              <w:jc w:val="center"/>
              <w:rPr>
                <w:rFonts w:ascii="Times New Roman" w:hAnsi="Times New Roman"/>
                <w:sz w:val="28"/>
                <w:szCs w:val="28"/>
              </w:rPr>
            </w:pPr>
            <w:r w:rsidRPr="009C1597">
              <w:rPr>
                <w:rFonts w:ascii="Times New Roman" w:hAnsi="Times New Roman"/>
                <w:b/>
                <w:bCs/>
                <w:sz w:val="28"/>
                <w:szCs w:val="28"/>
                <w:lang w:val="uk-UA"/>
              </w:rPr>
              <w:t>Об’єднане о</w:t>
            </w:r>
            <w:proofErr w:type="spellStart"/>
            <w:r w:rsidRPr="009C1597">
              <w:rPr>
                <w:rFonts w:ascii="Times New Roman" w:hAnsi="Times New Roman"/>
                <w:b/>
                <w:bCs/>
                <w:sz w:val="28"/>
                <w:szCs w:val="28"/>
              </w:rPr>
              <w:t>фтальмологічне</w:t>
            </w:r>
            <w:proofErr w:type="spellEnd"/>
            <w:r w:rsidRPr="009C1597">
              <w:rPr>
                <w:rFonts w:ascii="Times New Roman" w:hAnsi="Times New Roman"/>
                <w:b/>
                <w:bCs/>
                <w:sz w:val="28"/>
                <w:szCs w:val="28"/>
              </w:rPr>
              <w:t xml:space="preserve"> </w:t>
            </w:r>
            <w:proofErr w:type="spellStart"/>
            <w:r w:rsidRPr="009C1597">
              <w:rPr>
                <w:rFonts w:ascii="Times New Roman" w:hAnsi="Times New Roman"/>
                <w:b/>
                <w:bCs/>
                <w:sz w:val="28"/>
                <w:szCs w:val="28"/>
              </w:rPr>
              <w:t>відділення</w:t>
            </w:r>
            <w:proofErr w:type="spellEnd"/>
            <w:r w:rsidRPr="009C1597">
              <w:rPr>
                <w:rFonts w:ascii="Times New Roman" w:hAnsi="Times New Roman"/>
                <w:b/>
                <w:bCs/>
                <w:sz w:val="28"/>
                <w:szCs w:val="28"/>
              </w:rPr>
              <w:t xml:space="preserve"> з ЛОР </w:t>
            </w:r>
            <w:proofErr w:type="spellStart"/>
            <w:r w:rsidRPr="009C1597">
              <w:rPr>
                <w:rFonts w:ascii="Times New Roman" w:hAnsi="Times New Roman"/>
                <w:b/>
                <w:bCs/>
                <w:sz w:val="28"/>
                <w:szCs w:val="28"/>
              </w:rPr>
              <w:t>ліжками</w:t>
            </w:r>
            <w:proofErr w:type="spellEnd"/>
          </w:p>
        </w:tc>
        <w:tc>
          <w:tcPr>
            <w:tcW w:w="1970" w:type="dxa"/>
            <w:tcBorders>
              <w:top w:val="single" w:sz="4" w:space="0" w:color="auto"/>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rPr>
                <w:rFonts w:ascii="Times New Roman" w:hAnsi="Times New Roman"/>
                <w:sz w:val="28"/>
                <w:szCs w:val="28"/>
              </w:rPr>
            </w:pPr>
            <w:r w:rsidRPr="009C1597">
              <w:rPr>
                <w:rFonts w:ascii="Times New Roman" w:hAnsi="Times New Roman"/>
                <w:sz w:val="28"/>
                <w:szCs w:val="28"/>
              </w:rPr>
              <w:t> </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rPr>
            </w:pPr>
            <w:r w:rsidRPr="009C1597">
              <w:rPr>
                <w:rFonts w:ascii="Times New Roman" w:hAnsi="Times New Roman"/>
                <w:sz w:val="28"/>
                <w:szCs w:val="28"/>
                <w:lang w:val="uk-UA"/>
              </w:rPr>
              <w:t>Апарат «</w:t>
            </w:r>
            <w:proofErr w:type="spellStart"/>
            <w:r w:rsidRPr="009C1597">
              <w:rPr>
                <w:rFonts w:ascii="Times New Roman" w:hAnsi="Times New Roman"/>
                <w:sz w:val="28"/>
                <w:szCs w:val="28"/>
                <w:lang w:val="uk-UA"/>
              </w:rPr>
              <w:t>Тонзилор</w:t>
            </w:r>
            <w:proofErr w:type="spellEnd"/>
            <w:r w:rsidRPr="009C1597">
              <w:rPr>
                <w:rFonts w:ascii="Times New Roman" w:hAnsi="Times New Roman"/>
                <w:sz w:val="28"/>
                <w:szCs w:val="28"/>
                <w:lang w:val="uk-UA"/>
              </w:rPr>
              <w:t xml:space="preserve"> ММ»</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rPr>
            </w:pPr>
            <w:r w:rsidRPr="009C1597">
              <w:rPr>
                <w:rFonts w:ascii="Times New Roman" w:hAnsi="Times New Roman"/>
                <w:sz w:val="28"/>
                <w:szCs w:val="28"/>
                <w:lang w:val="uk-UA"/>
              </w:rPr>
              <w:t>78 000,00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rPr>
              <w:t>ЛОР-комбайн</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450 000,00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Функціональні ліжка – 10 шт.</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150 000,00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Насоси шприцеві – 2 шт.</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70 000,00</w:t>
            </w:r>
          </w:p>
        </w:tc>
      </w:tr>
      <w:tr w:rsidR="009C1597" w:rsidTr="009C1597">
        <w:trPr>
          <w:trHeight w:val="148"/>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Монітори пацієнта – 2 шт.</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160 000,00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Кисневі концентратори – 4 шт.</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162 000,00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b/>
                <w:sz w:val="28"/>
                <w:szCs w:val="28"/>
                <w:lang w:val="uk-UA"/>
              </w:rPr>
            </w:pPr>
            <w:r w:rsidRPr="009C1597">
              <w:rPr>
                <w:rFonts w:ascii="Times New Roman" w:hAnsi="Times New Roman"/>
                <w:b/>
                <w:sz w:val="28"/>
                <w:szCs w:val="28"/>
                <w:lang w:val="uk-UA"/>
              </w:rPr>
              <w:t>1 070 000,00</w:t>
            </w:r>
          </w:p>
        </w:tc>
      </w:tr>
      <w:tr w:rsidR="009C1597" w:rsidTr="009C1597">
        <w:trPr>
          <w:trHeight w:val="581"/>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jc w:val="center"/>
              <w:rPr>
                <w:rFonts w:ascii="Times New Roman" w:hAnsi="Times New Roman"/>
                <w:sz w:val="28"/>
                <w:szCs w:val="28"/>
              </w:rPr>
            </w:pPr>
            <w:proofErr w:type="spellStart"/>
            <w:r w:rsidRPr="009C1597">
              <w:rPr>
                <w:rFonts w:ascii="Times New Roman" w:hAnsi="Times New Roman"/>
                <w:b/>
                <w:bCs/>
                <w:sz w:val="28"/>
                <w:szCs w:val="28"/>
              </w:rPr>
              <w:t>Неврологічне</w:t>
            </w:r>
            <w:proofErr w:type="spellEnd"/>
            <w:r w:rsidRPr="009C1597">
              <w:rPr>
                <w:rFonts w:ascii="Times New Roman" w:hAnsi="Times New Roman"/>
                <w:b/>
                <w:bCs/>
                <w:sz w:val="28"/>
                <w:szCs w:val="28"/>
              </w:rPr>
              <w:t xml:space="preserve"> </w:t>
            </w:r>
            <w:proofErr w:type="spellStart"/>
            <w:r w:rsidRPr="009C1597">
              <w:rPr>
                <w:rFonts w:ascii="Times New Roman" w:hAnsi="Times New Roman"/>
                <w:b/>
                <w:bCs/>
                <w:sz w:val="28"/>
                <w:szCs w:val="28"/>
              </w:rPr>
              <w:t>відділення</w:t>
            </w:r>
            <w:proofErr w:type="spellEnd"/>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rPr>
                <w:rFonts w:ascii="Times New Roman" w:hAnsi="Times New Roman"/>
                <w:sz w:val="28"/>
                <w:szCs w:val="28"/>
              </w:rPr>
            </w:pPr>
            <w:r w:rsidRPr="009C1597">
              <w:rPr>
                <w:rFonts w:ascii="Times New Roman" w:hAnsi="Times New Roman"/>
                <w:sz w:val="28"/>
                <w:szCs w:val="28"/>
              </w:rPr>
              <w:t> </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rPr>
            </w:pPr>
            <w:proofErr w:type="spellStart"/>
            <w:r w:rsidRPr="009C1597">
              <w:rPr>
                <w:rFonts w:ascii="Times New Roman" w:hAnsi="Times New Roman"/>
                <w:sz w:val="28"/>
                <w:szCs w:val="28"/>
              </w:rPr>
              <w:t>Монітори</w:t>
            </w:r>
            <w:proofErr w:type="spellEnd"/>
            <w:r w:rsidRPr="009C1597">
              <w:rPr>
                <w:rFonts w:ascii="Times New Roman" w:hAnsi="Times New Roman"/>
                <w:sz w:val="28"/>
                <w:szCs w:val="28"/>
              </w:rPr>
              <w:t xml:space="preserve"> </w:t>
            </w:r>
            <w:proofErr w:type="spellStart"/>
            <w:r w:rsidRPr="009C1597">
              <w:rPr>
                <w:rFonts w:ascii="Times New Roman" w:hAnsi="Times New Roman"/>
                <w:sz w:val="28"/>
                <w:szCs w:val="28"/>
              </w:rPr>
              <w:t>пацієнта</w:t>
            </w:r>
            <w:proofErr w:type="spellEnd"/>
            <w:r w:rsidRPr="009C1597">
              <w:rPr>
                <w:rFonts w:ascii="Times New Roman" w:hAnsi="Times New Roman"/>
                <w:sz w:val="28"/>
                <w:szCs w:val="28"/>
              </w:rPr>
              <w:t xml:space="preserve"> </w:t>
            </w:r>
            <w:r w:rsidRPr="009C1597">
              <w:rPr>
                <w:rFonts w:ascii="Times New Roman" w:hAnsi="Times New Roman"/>
                <w:sz w:val="28"/>
                <w:szCs w:val="28"/>
                <w:lang w:val="uk-UA"/>
              </w:rPr>
              <w:t xml:space="preserve">- 2 </w:t>
            </w:r>
            <w:r w:rsidRPr="009C1597">
              <w:rPr>
                <w:rFonts w:ascii="Times New Roman" w:hAnsi="Times New Roman"/>
                <w:sz w:val="28"/>
                <w:szCs w:val="28"/>
              </w:rPr>
              <w:t xml:space="preserve">шт. </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rPr>
            </w:pPr>
            <w:r w:rsidRPr="009C1597">
              <w:rPr>
                <w:rFonts w:ascii="Times New Roman" w:hAnsi="Times New Roman"/>
                <w:sz w:val="28"/>
                <w:szCs w:val="28"/>
                <w:lang w:val="uk-UA"/>
              </w:rPr>
              <w:t>160 000,00</w:t>
            </w:r>
            <w:r w:rsidRPr="009C1597">
              <w:rPr>
                <w:rFonts w:ascii="Times New Roman" w:hAnsi="Times New Roman"/>
                <w:sz w:val="28"/>
                <w:szCs w:val="28"/>
              </w:rPr>
              <w:t xml:space="preserve">  </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rPr>
            </w:pPr>
            <w:r w:rsidRPr="009C1597">
              <w:rPr>
                <w:rFonts w:ascii="Times New Roman" w:hAnsi="Times New Roman"/>
                <w:sz w:val="28"/>
                <w:szCs w:val="28"/>
              </w:rPr>
              <w:t xml:space="preserve">Насос </w:t>
            </w:r>
            <w:proofErr w:type="spellStart"/>
            <w:r w:rsidRPr="009C1597">
              <w:rPr>
                <w:rFonts w:ascii="Times New Roman" w:hAnsi="Times New Roman"/>
                <w:sz w:val="28"/>
                <w:szCs w:val="28"/>
              </w:rPr>
              <w:t>шприцевий</w:t>
            </w:r>
            <w:proofErr w:type="spellEnd"/>
            <w:r w:rsidRPr="009C1597">
              <w:rPr>
                <w:rFonts w:ascii="Times New Roman" w:hAnsi="Times New Roman"/>
                <w:sz w:val="28"/>
                <w:szCs w:val="28"/>
              </w:rPr>
              <w:t xml:space="preserve"> — </w:t>
            </w:r>
            <w:r w:rsidRPr="009C1597">
              <w:rPr>
                <w:rFonts w:ascii="Times New Roman" w:hAnsi="Times New Roman"/>
                <w:sz w:val="28"/>
                <w:szCs w:val="28"/>
                <w:lang w:val="uk-UA"/>
              </w:rPr>
              <w:t xml:space="preserve">3 </w:t>
            </w:r>
            <w:proofErr w:type="spellStart"/>
            <w:r w:rsidRPr="009C1597">
              <w:rPr>
                <w:rFonts w:ascii="Times New Roman" w:hAnsi="Times New Roman"/>
                <w:sz w:val="28"/>
                <w:szCs w:val="28"/>
                <w:lang w:val="uk-UA"/>
              </w:rPr>
              <w:t>шт</w:t>
            </w:r>
            <w:proofErr w:type="spellEnd"/>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rPr>
            </w:pPr>
            <w:r w:rsidRPr="009C1597">
              <w:rPr>
                <w:rFonts w:ascii="Times New Roman" w:hAnsi="Times New Roman"/>
                <w:sz w:val="28"/>
                <w:szCs w:val="28"/>
                <w:lang w:val="uk-UA"/>
              </w:rPr>
              <w:t>140 000,00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proofErr w:type="spellStart"/>
            <w:r w:rsidRPr="009C1597">
              <w:rPr>
                <w:rFonts w:ascii="Times New Roman" w:hAnsi="Times New Roman"/>
                <w:sz w:val="28"/>
                <w:szCs w:val="28"/>
              </w:rPr>
              <w:t>Кисневий</w:t>
            </w:r>
            <w:proofErr w:type="spellEnd"/>
            <w:r w:rsidRPr="009C1597">
              <w:rPr>
                <w:rFonts w:ascii="Times New Roman" w:hAnsi="Times New Roman"/>
                <w:sz w:val="28"/>
                <w:szCs w:val="28"/>
              </w:rPr>
              <w:t xml:space="preserve"> концентратор </w:t>
            </w:r>
            <w:r w:rsidRPr="009C1597">
              <w:rPr>
                <w:rFonts w:ascii="Times New Roman" w:hAnsi="Times New Roman"/>
                <w:sz w:val="28"/>
                <w:szCs w:val="28"/>
                <w:lang w:val="uk-UA"/>
              </w:rPr>
              <w:t>– 3 шт.</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122 000,00</w:t>
            </w:r>
          </w:p>
        </w:tc>
      </w:tr>
      <w:tr w:rsidR="009C1597" w:rsidTr="009C1597">
        <w:trPr>
          <w:trHeight w:val="256"/>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A1503A" w:rsidRDefault="009C1597" w:rsidP="009C1597">
            <w:pPr>
              <w:spacing w:after="0" w:line="240" w:lineRule="auto"/>
              <w:rPr>
                <w:rFonts w:ascii="Times New Roman" w:hAnsi="Times New Roman"/>
                <w:sz w:val="28"/>
                <w:szCs w:val="28"/>
                <w:lang w:val="uk-UA"/>
              </w:rPr>
            </w:pPr>
            <w:proofErr w:type="spellStart"/>
            <w:r w:rsidRPr="009C1597">
              <w:rPr>
                <w:rFonts w:ascii="Times New Roman" w:hAnsi="Times New Roman"/>
                <w:sz w:val="28"/>
                <w:szCs w:val="28"/>
              </w:rPr>
              <w:t>Ліжк</w:t>
            </w:r>
            <w:proofErr w:type="spellEnd"/>
            <w:r w:rsidRPr="009C1597">
              <w:rPr>
                <w:rFonts w:ascii="Times New Roman" w:hAnsi="Times New Roman"/>
                <w:sz w:val="28"/>
                <w:szCs w:val="28"/>
                <w:lang w:val="uk-UA"/>
              </w:rPr>
              <w:t>а функціональні</w:t>
            </w:r>
            <w:r w:rsidRPr="009C1597">
              <w:rPr>
                <w:rFonts w:ascii="Times New Roman" w:hAnsi="Times New Roman"/>
                <w:sz w:val="28"/>
                <w:szCs w:val="28"/>
              </w:rPr>
              <w:t>– 6шт</w:t>
            </w:r>
            <w:r w:rsidR="00A1503A">
              <w:rPr>
                <w:rFonts w:ascii="Times New Roman" w:hAnsi="Times New Roman"/>
                <w:sz w:val="28"/>
                <w:szCs w:val="28"/>
                <w:lang w:val="uk-UA"/>
              </w:rPr>
              <w:t>.</w:t>
            </w:r>
          </w:p>
        </w:tc>
        <w:tc>
          <w:tcPr>
            <w:tcW w:w="1970" w:type="dxa"/>
            <w:tcBorders>
              <w:left w:val="single" w:sz="4" w:space="0" w:color="000000"/>
              <w:bottom w:val="single" w:sz="4" w:space="0" w:color="000000"/>
              <w:right w:val="single" w:sz="4" w:space="0" w:color="000000"/>
            </w:tcBorders>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115 000,00</w:t>
            </w:r>
          </w:p>
        </w:tc>
      </w:tr>
      <w:tr w:rsidR="009C1597" w:rsidTr="009C1597">
        <w:trPr>
          <w:trHeight w:val="256"/>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A1503A" w:rsidP="009C1597">
            <w:pPr>
              <w:spacing w:after="0" w:line="240" w:lineRule="auto"/>
              <w:rPr>
                <w:rFonts w:ascii="Times New Roman" w:hAnsi="Times New Roman"/>
                <w:sz w:val="28"/>
                <w:szCs w:val="28"/>
              </w:rPr>
            </w:pPr>
            <w:proofErr w:type="spellStart"/>
            <w:r>
              <w:rPr>
                <w:rFonts w:ascii="Times New Roman" w:hAnsi="Times New Roman"/>
                <w:sz w:val="28"/>
                <w:szCs w:val="28"/>
              </w:rPr>
              <w:t>Апарат</w:t>
            </w:r>
            <w:proofErr w:type="spellEnd"/>
            <w:r>
              <w:rPr>
                <w:rFonts w:ascii="Times New Roman" w:hAnsi="Times New Roman"/>
                <w:sz w:val="28"/>
                <w:szCs w:val="28"/>
              </w:rPr>
              <w:t xml:space="preserve"> ШВЛ ЮВЕНТ </w:t>
            </w:r>
          </w:p>
        </w:tc>
        <w:tc>
          <w:tcPr>
            <w:tcW w:w="1970" w:type="dxa"/>
            <w:tcBorders>
              <w:left w:val="single" w:sz="4" w:space="0" w:color="000000"/>
              <w:bottom w:val="single" w:sz="4" w:space="0" w:color="000000"/>
              <w:right w:val="single" w:sz="4" w:space="0" w:color="000000"/>
            </w:tcBorders>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500 000,00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b/>
                <w:sz w:val="28"/>
                <w:szCs w:val="28"/>
                <w:lang w:val="uk-UA"/>
              </w:rPr>
            </w:pPr>
            <w:r w:rsidRPr="009C1597">
              <w:rPr>
                <w:rFonts w:ascii="Times New Roman" w:hAnsi="Times New Roman"/>
                <w:b/>
                <w:sz w:val="28"/>
                <w:szCs w:val="28"/>
                <w:lang w:val="uk-UA"/>
              </w:rPr>
              <w:t>1 037 000,00</w:t>
            </w:r>
          </w:p>
        </w:tc>
      </w:tr>
      <w:tr w:rsidR="009C1597" w:rsidTr="009C1597">
        <w:trPr>
          <w:trHeight w:val="285"/>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jc w:val="center"/>
              <w:rPr>
                <w:rFonts w:ascii="Times New Roman" w:hAnsi="Times New Roman"/>
                <w:sz w:val="28"/>
                <w:szCs w:val="28"/>
              </w:rPr>
            </w:pPr>
            <w:proofErr w:type="spellStart"/>
            <w:r w:rsidRPr="009C1597">
              <w:rPr>
                <w:rFonts w:ascii="Times New Roman" w:hAnsi="Times New Roman"/>
                <w:b/>
                <w:bCs/>
                <w:sz w:val="28"/>
                <w:szCs w:val="28"/>
              </w:rPr>
              <w:t>Хірургічне</w:t>
            </w:r>
            <w:proofErr w:type="spellEnd"/>
            <w:r w:rsidRPr="009C1597">
              <w:rPr>
                <w:rFonts w:ascii="Times New Roman" w:hAnsi="Times New Roman"/>
                <w:b/>
                <w:bCs/>
                <w:sz w:val="28"/>
                <w:szCs w:val="28"/>
              </w:rPr>
              <w:t xml:space="preserve"> </w:t>
            </w:r>
            <w:proofErr w:type="spellStart"/>
            <w:r w:rsidRPr="009C1597">
              <w:rPr>
                <w:rFonts w:ascii="Times New Roman" w:hAnsi="Times New Roman"/>
                <w:b/>
                <w:bCs/>
                <w:sz w:val="28"/>
                <w:szCs w:val="28"/>
              </w:rPr>
              <w:t>відділення</w:t>
            </w:r>
            <w:proofErr w:type="spellEnd"/>
            <w:r w:rsidRPr="009C1597">
              <w:rPr>
                <w:rFonts w:ascii="Times New Roman" w:hAnsi="Times New Roman"/>
                <w:b/>
                <w:bCs/>
                <w:sz w:val="28"/>
                <w:szCs w:val="28"/>
              </w:rPr>
              <w:t xml:space="preserve"> </w:t>
            </w:r>
            <w:r w:rsidRPr="009C1597">
              <w:rPr>
                <w:rFonts w:ascii="Times New Roman" w:hAnsi="Times New Roman"/>
                <w:b/>
                <w:bCs/>
                <w:sz w:val="28"/>
                <w:szCs w:val="28"/>
                <w:lang w:val="uk-UA"/>
              </w:rPr>
              <w:t>№2</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rPr>
                <w:rFonts w:ascii="Times New Roman" w:hAnsi="Times New Roman"/>
                <w:sz w:val="28"/>
                <w:szCs w:val="28"/>
              </w:rPr>
            </w:pPr>
            <w:r w:rsidRPr="009C1597">
              <w:rPr>
                <w:rFonts w:ascii="Times New Roman" w:hAnsi="Times New Roman"/>
                <w:sz w:val="28"/>
                <w:szCs w:val="28"/>
              </w:rPr>
              <w:t> </w:t>
            </w:r>
          </w:p>
        </w:tc>
      </w:tr>
      <w:tr w:rsidR="009C1597" w:rsidTr="009C1597">
        <w:trPr>
          <w:trHeight w:val="6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rPr>
            </w:pPr>
            <w:proofErr w:type="spellStart"/>
            <w:r w:rsidRPr="009C1597">
              <w:rPr>
                <w:rFonts w:ascii="Times New Roman" w:hAnsi="Times New Roman"/>
                <w:sz w:val="28"/>
                <w:szCs w:val="28"/>
              </w:rPr>
              <w:t>Апарат</w:t>
            </w:r>
            <w:proofErr w:type="spellEnd"/>
            <w:r w:rsidRPr="009C1597">
              <w:rPr>
                <w:rFonts w:ascii="Times New Roman" w:hAnsi="Times New Roman"/>
                <w:sz w:val="28"/>
                <w:szCs w:val="28"/>
              </w:rPr>
              <w:t xml:space="preserve"> </w:t>
            </w:r>
            <w:r w:rsidRPr="009C1597">
              <w:rPr>
                <w:rFonts w:ascii="Times New Roman" w:hAnsi="Times New Roman"/>
                <w:sz w:val="28"/>
                <w:szCs w:val="28"/>
                <w:lang w:val="uk-UA"/>
              </w:rPr>
              <w:t>наркозно-дихальний АХ-</w:t>
            </w:r>
            <w:r w:rsidRPr="009C1597">
              <w:rPr>
                <w:rFonts w:ascii="Times New Roman" w:hAnsi="Times New Roman"/>
                <w:sz w:val="28"/>
                <w:szCs w:val="28"/>
              </w:rPr>
              <w:t>400</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rPr>
            </w:pPr>
            <w:r w:rsidRPr="009C1597">
              <w:rPr>
                <w:rFonts w:ascii="Times New Roman" w:hAnsi="Times New Roman"/>
                <w:sz w:val="28"/>
                <w:szCs w:val="28"/>
                <w:lang w:val="uk-UA"/>
              </w:rPr>
              <w:t>500</w:t>
            </w:r>
            <w:r w:rsidRPr="009C1597">
              <w:rPr>
                <w:rFonts w:ascii="Times New Roman" w:hAnsi="Times New Roman"/>
                <w:sz w:val="28"/>
                <w:szCs w:val="28"/>
              </w:rPr>
              <w:t xml:space="preserve"> 000,00  </w:t>
            </w:r>
          </w:p>
        </w:tc>
      </w:tr>
      <w:tr w:rsidR="009C1597" w:rsidTr="009C1597">
        <w:trPr>
          <w:trHeight w:val="285"/>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Стіл операційний (електричний)</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300 000,00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Коагулятор електричний</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250 000,00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 xml:space="preserve">Освітлювач хірургічний </w:t>
            </w:r>
            <w:proofErr w:type="spellStart"/>
            <w:r w:rsidRPr="009C1597">
              <w:rPr>
                <w:rFonts w:ascii="Times New Roman" w:hAnsi="Times New Roman"/>
                <w:sz w:val="28"/>
                <w:szCs w:val="28"/>
                <w:lang w:val="uk-UA"/>
              </w:rPr>
              <w:t>потолочний</w:t>
            </w:r>
            <w:proofErr w:type="spellEnd"/>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250 000,00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Освітлювач хірургічний пересувний</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65 000,00</w:t>
            </w:r>
          </w:p>
        </w:tc>
      </w:tr>
      <w:tr w:rsidR="009C1597" w:rsidTr="009C1597">
        <w:trPr>
          <w:trHeight w:val="388"/>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Стерилізатор повітряний ГП-80</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45 000,00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Монітори пацієнта – 4 шт.</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320 000,00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Аспіратор</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7 500,00</w:t>
            </w:r>
          </w:p>
        </w:tc>
      </w:tr>
      <w:tr w:rsidR="009C1597" w:rsidTr="009C1597">
        <w:trPr>
          <w:trHeight w:val="36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Хірургічний інструментарій</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75 000,00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b/>
                <w:sz w:val="28"/>
                <w:szCs w:val="28"/>
                <w:lang w:val="uk-UA"/>
              </w:rPr>
            </w:pPr>
            <w:r w:rsidRPr="009C1597">
              <w:rPr>
                <w:rFonts w:ascii="Times New Roman" w:hAnsi="Times New Roman"/>
                <w:b/>
                <w:sz w:val="28"/>
                <w:szCs w:val="28"/>
                <w:lang w:val="uk-UA"/>
              </w:rPr>
              <w:t>1 812 500,00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jc w:val="center"/>
              <w:rPr>
                <w:rFonts w:ascii="Times New Roman" w:hAnsi="Times New Roman"/>
                <w:sz w:val="28"/>
                <w:szCs w:val="28"/>
                <w:lang w:val="uk-UA"/>
              </w:rPr>
            </w:pPr>
            <w:proofErr w:type="spellStart"/>
            <w:r w:rsidRPr="009C1597">
              <w:rPr>
                <w:rFonts w:ascii="Times New Roman" w:hAnsi="Times New Roman"/>
                <w:b/>
                <w:bCs/>
                <w:sz w:val="28"/>
                <w:szCs w:val="28"/>
              </w:rPr>
              <w:t>Відділення</w:t>
            </w:r>
            <w:proofErr w:type="spellEnd"/>
            <w:r w:rsidRPr="009C1597">
              <w:rPr>
                <w:rFonts w:ascii="Times New Roman" w:hAnsi="Times New Roman"/>
                <w:b/>
                <w:bCs/>
                <w:sz w:val="28"/>
                <w:szCs w:val="28"/>
              </w:rPr>
              <w:t xml:space="preserve"> </w:t>
            </w:r>
            <w:proofErr w:type="spellStart"/>
            <w:r w:rsidRPr="009C1597">
              <w:rPr>
                <w:rFonts w:ascii="Times New Roman" w:hAnsi="Times New Roman"/>
                <w:b/>
                <w:bCs/>
                <w:sz w:val="28"/>
                <w:szCs w:val="28"/>
              </w:rPr>
              <w:t>анестезіології</w:t>
            </w:r>
            <w:proofErr w:type="spellEnd"/>
            <w:r w:rsidRPr="009C1597">
              <w:rPr>
                <w:rFonts w:ascii="Times New Roman" w:hAnsi="Times New Roman"/>
                <w:b/>
                <w:bCs/>
                <w:sz w:val="28"/>
                <w:szCs w:val="28"/>
              </w:rPr>
              <w:t xml:space="preserve"> з </w:t>
            </w:r>
            <w:proofErr w:type="spellStart"/>
            <w:r w:rsidRPr="009C1597">
              <w:rPr>
                <w:rFonts w:ascii="Times New Roman" w:hAnsi="Times New Roman"/>
                <w:b/>
                <w:bCs/>
                <w:sz w:val="28"/>
                <w:szCs w:val="28"/>
              </w:rPr>
              <w:t>ліжками</w:t>
            </w:r>
            <w:proofErr w:type="spellEnd"/>
            <w:r w:rsidRPr="009C1597">
              <w:rPr>
                <w:rFonts w:ascii="Times New Roman" w:hAnsi="Times New Roman"/>
                <w:b/>
                <w:bCs/>
                <w:sz w:val="28"/>
                <w:szCs w:val="28"/>
              </w:rPr>
              <w:t xml:space="preserve"> для </w:t>
            </w:r>
            <w:proofErr w:type="spellStart"/>
            <w:r w:rsidRPr="009C1597">
              <w:rPr>
                <w:rFonts w:ascii="Times New Roman" w:hAnsi="Times New Roman"/>
                <w:b/>
                <w:bCs/>
                <w:sz w:val="28"/>
                <w:szCs w:val="28"/>
              </w:rPr>
              <w:t>інтенсивної</w:t>
            </w:r>
            <w:proofErr w:type="spellEnd"/>
            <w:r w:rsidRPr="009C1597">
              <w:rPr>
                <w:rFonts w:ascii="Times New Roman" w:hAnsi="Times New Roman"/>
                <w:b/>
                <w:bCs/>
                <w:sz w:val="28"/>
                <w:szCs w:val="28"/>
              </w:rPr>
              <w:t xml:space="preserve"> </w:t>
            </w:r>
            <w:proofErr w:type="spellStart"/>
            <w:r w:rsidRPr="009C1597">
              <w:rPr>
                <w:rFonts w:ascii="Times New Roman" w:hAnsi="Times New Roman"/>
                <w:b/>
                <w:bCs/>
                <w:sz w:val="28"/>
                <w:szCs w:val="28"/>
              </w:rPr>
              <w:t>терапії</w:t>
            </w:r>
            <w:proofErr w:type="spellEnd"/>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p>
        </w:tc>
      </w:tr>
      <w:tr w:rsidR="009C1597" w:rsidTr="009C1597">
        <w:trPr>
          <w:trHeight w:val="285"/>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rPr>
            </w:pPr>
            <w:r w:rsidRPr="009C1597">
              <w:rPr>
                <w:rFonts w:ascii="Times New Roman" w:hAnsi="Times New Roman"/>
                <w:sz w:val="28"/>
                <w:szCs w:val="28"/>
                <w:lang w:val="uk-UA"/>
              </w:rPr>
              <w:t>Ноші-</w:t>
            </w:r>
            <w:proofErr w:type="spellStart"/>
            <w:r w:rsidRPr="009C1597">
              <w:rPr>
                <w:rFonts w:ascii="Times New Roman" w:hAnsi="Times New Roman"/>
                <w:sz w:val="28"/>
                <w:szCs w:val="28"/>
                <w:lang w:val="uk-UA"/>
              </w:rPr>
              <w:t>каталка</w:t>
            </w:r>
            <w:proofErr w:type="spellEnd"/>
            <w:r w:rsidRPr="009C1597">
              <w:rPr>
                <w:rFonts w:ascii="Times New Roman" w:hAnsi="Times New Roman"/>
                <w:sz w:val="28"/>
                <w:szCs w:val="28"/>
                <w:lang w:val="uk-UA"/>
              </w:rPr>
              <w:t xml:space="preserve"> медичні</w:t>
            </w:r>
            <w:r w:rsidRPr="009C1597">
              <w:rPr>
                <w:rFonts w:ascii="Times New Roman" w:hAnsi="Times New Roman"/>
                <w:sz w:val="28"/>
                <w:szCs w:val="28"/>
              </w:rPr>
              <w:t xml:space="preserve"> </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rPr>
                <w:rFonts w:ascii="Times New Roman" w:hAnsi="Times New Roman"/>
                <w:sz w:val="28"/>
                <w:szCs w:val="28"/>
              </w:rPr>
            </w:pPr>
            <w:r w:rsidRPr="009C1597">
              <w:rPr>
                <w:rFonts w:ascii="Times New Roman" w:hAnsi="Times New Roman"/>
                <w:sz w:val="28"/>
                <w:szCs w:val="28"/>
                <w:lang w:val="uk-UA"/>
              </w:rPr>
              <w:t xml:space="preserve">       45 000,00</w:t>
            </w:r>
          </w:p>
        </w:tc>
      </w:tr>
      <w:tr w:rsidR="009C1597" w:rsidTr="009C1597">
        <w:trPr>
          <w:trHeight w:val="492"/>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Ларингоскопи -5 наборів</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rPr>
            </w:pPr>
            <w:r w:rsidRPr="009C1597">
              <w:rPr>
                <w:rFonts w:ascii="Times New Roman" w:hAnsi="Times New Roman"/>
                <w:sz w:val="28"/>
                <w:szCs w:val="28"/>
                <w:lang w:val="uk-UA"/>
              </w:rPr>
              <w:t>42 000,00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 xml:space="preserve">Шприцеві насоси (або </w:t>
            </w:r>
            <w:proofErr w:type="spellStart"/>
            <w:r w:rsidRPr="009C1597">
              <w:rPr>
                <w:rFonts w:ascii="Times New Roman" w:hAnsi="Times New Roman"/>
                <w:sz w:val="28"/>
                <w:szCs w:val="28"/>
                <w:lang w:val="uk-UA"/>
              </w:rPr>
              <w:t>інфузійні</w:t>
            </w:r>
            <w:proofErr w:type="spellEnd"/>
            <w:r w:rsidRPr="009C1597">
              <w:rPr>
                <w:rFonts w:ascii="Times New Roman" w:hAnsi="Times New Roman"/>
                <w:sz w:val="28"/>
                <w:szCs w:val="28"/>
                <w:lang w:val="uk-UA"/>
              </w:rPr>
              <w:t xml:space="preserve"> насоси)– 5 шт.</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160 000,00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Ліжка функціональні з електроприводом – 6 шт.</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300 000,00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Столик анестезіолога</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7 000,00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Електрокардіограф</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20 000,00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Дефібрилятор - монітор</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180 000,00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Кисневі концентратори – 3 шт.</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122 000,00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b/>
                <w:sz w:val="28"/>
                <w:szCs w:val="28"/>
                <w:lang w:val="uk-UA"/>
              </w:rPr>
            </w:pPr>
            <w:r w:rsidRPr="009C1597">
              <w:rPr>
                <w:rFonts w:ascii="Times New Roman" w:hAnsi="Times New Roman"/>
                <w:b/>
                <w:sz w:val="28"/>
                <w:szCs w:val="28"/>
                <w:lang w:val="uk-UA"/>
              </w:rPr>
              <w:t>876 000,00</w:t>
            </w:r>
          </w:p>
        </w:tc>
      </w:tr>
      <w:tr w:rsidR="009C1597" w:rsidTr="0063170D">
        <w:trPr>
          <w:trHeight w:val="85"/>
          <w:jc w:val="center"/>
        </w:trPr>
        <w:tc>
          <w:tcPr>
            <w:tcW w:w="566" w:type="dxa"/>
            <w:tcBorders>
              <w:left w:val="single" w:sz="4" w:space="0" w:color="000000"/>
              <w:bottom w:val="single" w:sz="4" w:space="0" w:color="auto"/>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auto"/>
            </w:tcBorders>
            <w:vAlign w:val="bottom"/>
          </w:tcPr>
          <w:p w:rsidR="009C1597" w:rsidRPr="009C1597" w:rsidRDefault="0063170D" w:rsidP="0063170D">
            <w:pPr>
              <w:spacing w:after="0" w:line="240" w:lineRule="auto"/>
              <w:jc w:val="center"/>
              <w:rPr>
                <w:rFonts w:ascii="Times New Roman" w:hAnsi="Times New Roman"/>
                <w:sz w:val="28"/>
                <w:szCs w:val="28"/>
                <w:lang w:val="uk-UA"/>
              </w:rPr>
            </w:pPr>
            <w:r w:rsidRPr="0063170D">
              <w:rPr>
                <w:rFonts w:ascii="Times New Roman" w:hAnsi="Times New Roman"/>
                <w:b/>
                <w:sz w:val="28"/>
                <w:szCs w:val="28"/>
                <w:lang w:val="uk-UA"/>
              </w:rPr>
              <w:t>Поліклініка</w:t>
            </w:r>
          </w:p>
        </w:tc>
        <w:tc>
          <w:tcPr>
            <w:tcW w:w="1970" w:type="dxa"/>
            <w:tcBorders>
              <w:top w:val="none" w:sz="0" w:space="0" w:color="000000"/>
              <w:left w:val="single" w:sz="4" w:space="0" w:color="000000"/>
              <w:bottom w:val="single" w:sz="4" w:space="0" w:color="auto"/>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p>
        </w:tc>
      </w:tr>
      <w:tr w:rsidR="0063170D" w:rsidTr="0063170D">
        <w:trPr>
          <w:trHeight w:val="270"/>
          <w:jc w:val="center"/>
        </w:trPr>
        <w:tc>
          <w:tcPr>
            <w:tcW w:w="566" w:type="dxa"/>
            <w:tcBorders>
              <w:top w:val="single" w:sz="4" w:space="0" w:color="auto"/>
              <w:left w:val="single" w:sz="4" w:space="0" w:color="000000"/>
              <w:bottom w:val="single" w:sz="4" w:space="0" w:color="000000"/>
            </w:tcBorders>
            <w:vAlign w:val="bottom"/>
          </w:tcPr>
          <w:p w:rsidR="0063170D" w:rsidRPr="009C1597" w:rsidRDefault="0063170D" w:rsidP="009C1597">
            <w:pPr>
              <w:spacing w:after="0"/>
              <w:rPr>
                <w:rFonts w:ascii="Times New Roman" w:hAnsi="Times New Roman"/>
                <w:sz w:val="28"/>
                <w:szCs w:val="28"/>
              </w:rPr>
            </w:pPr>
          </w:p>
        </w:tc>
        <w:tc>
          <w:tcPr>
            <w:tcW w:w="7009" w:type="dxa"/>
            <w:tcBorders>
              <w:top w:val="single" w:sz="4" w:space="0" w:color="auto"/>
              <w:left w:val="single" w:sz="4" w:space="0" w:color="000000"/>
              <w:bottom w:val="single" w:sz="4" w:space="0" w:color="000000"/>
            </w:tcBorders>
            <w:vAlign w:val="bottom"/>
          </w:tcPr>
          <w:p w:rsidR="0063170D" w:rsidRPr="0063170D" w:rsidRDefault="0063170D" w:rsidP="0063170D">
            <w:pPr>
              <w:spacing w:after="0" w:line="240" w:lineRule="auto"/>
              <w:rPr>
                <w:rFonts w:ascii="Times New Roman" w:hAnsi="Times New Roman"/>
                <w:b/>
                <w:sz w:val="28"/>
                <w:szCs w:val="28"/>
                <w:lang w:val="uk-UA"/>
              </w:rPr>
            </w:pPr>
            <w:proofErr w:type="spellStart"/>
            <w:r w:rsidRPr="009C1597">
              <w:rPr>
                <w:rFonts w:ascii="Times New Roman" w:hAnsi="Times New Roman"/>
                <w:sz w:val="28"/>
                <w:szCs w:val="28"/>
                <w:lang w:val="uk-UA"/>
              </w:rPr>
              <w:t>Фундус</w:t>
            </w:r>
            <w:proofErr w:type="spellEnd"/>
            <w:r w:rsidRPr="009C1597">
              <w:rPr>
                <w:rFonts w:ascii="Times New Roman" w:hAnsi="Times New Roman"/>
                <w:sz w:val="28"/>
                <w:szCs w:val="28"/>
                <w:lang w:val="uk-UA"/>
              </w:rPr>
              <w:t xml:space="preserve"> - камера </w:t>
            </w:r>
            <w:proofErr w:type="spellStart"/>
            <w:r w:rsidRPr="009C1597">
              <w:rPr>
                <w:rFonts w:ascii="Times New Roman" w:hAnsi="Times New Roman"/>
                <w:sz w:val="28"/>
                <w:szCs w:val="28"/>
                <w:lang w:val="uk-UA"/>
              </w:rPr>
              <w:t>немідриатична</w:t>
            </w:r>
            <w:proofErr w:type="spellEnd"/>
          </w:p>
        </w:tc>
        <w:tc>
          <w:tcPr>
            <w:tcW w:w="1970" w:type="dxa"/>
            <w:tcBorders>
              <w:top w:val="single" w:sz="4" w:space="0" w:color="auto"/>
              <w:left w:val="single" w:sz="4" w:space="0" w:color="000000"/>
              <w:bottom w:val="single" w:sz="4" w:space="0" w:color="000000"/>
              <w:right w:val="single" w:sz="4" w:space="0" w:color="000000"/>
            </w:tcBorders>
            <w:vAlign w:val="bottom"/>
          </w:tcPr>
          <w:p w:rsidR="0063170D" w:rsidRPr="009C1597" w:rsidRDefault="0063170D"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450 000,00</w:t>
            </w:r>
          </w:p>
        </w:tc>
      </w:tr>
      <w:tr w:rsidR="009C1597" w:rsidTr="009C1597">
        <w:trPr>
          <w:trHeight w:val="285"/>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r w:rsidRPr="009C1597">
              <w:rPr>
                <w:rFonts w:ascii="Times New Roman" w:hAnsi="Times New Roman"/>
                <w:sz w:val="28"/>
                <w:szCs w:val="28"/>
              </w:rPr>
              <w:t> </w:t>
            </w: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proofErr w:type="spellStart"/>
            <w:r w:rsidRPr="009C1597">
              <w:rPr>
                <w:rFonts w:ascii="Times New Roman" w:hAnsi="Times New Roman"/>
                <w:sz w:val="28"/>
                <w:szCs w:val="28"/>
                <w:lang w:val="uk-UA"/>
              </w:rPr>
              <w:t>Відеоцистоскоп</w:t>
            </w:r>
            <w:proofErr w:type="spellEnd"/>
            <w:r w:rsidRPr="009C1597">
              <w:rPr>
                <w:rFonts w:ascii="Times New Roman" w:hAnsi="Times New Roman"/>
                <w:sz w:val="28"/>
                <w:szCs w:val="28"/>
                <w:lang w:val="uk-UA"/>
              </w:rPr>
              <w:t xml:space="preserve"> в наборі з інструментами</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rPr>
            </w:pPr>
            <w:r w:rsidRPr="009C1597">
              <w:rPr>
                <w:rFonts w:ascii="Times New Roman" w:hAnsi="Times New Roman"/>
                <w:sz w:val="28"/>
                <w:szCs w:val="28"/>
                <w:lang w:val="uk-UA"/>
              </w:rPr>
              <w:t>380 000,00</w:t>
            </w:r>
          </w:p>
        </w:tc>
      </w:tr>
      <w:tr w:rsidR="009C1597" w:rsidTr="009C1597">
        <w:trPr>
          <w:trHeight w:val="285"/>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 xml:space="preserve">ЛОР – комбайн </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407 000,00</w:t>
            </w:r>
          </w:p>
        </w:tc>
      </w:tr>
      <w:tr w:rsidR="009C1597" w:rsidTr="009C1597">
        <w:trPr>
          <w:trHeight w:val="285"/>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 xml:space="preserve">Датчик </w:t>
            </w:r>
            <w:proofErr w:type="spellStart"/>
            <w:r w:rsidRPr="009C1597">
              <w:rPr>
                <w:rFonts w:ascii="Times New Roman" w:hAnsi="Times New Roman"/>
                <w:sz w:val="28"/>
                <w:szCs w:val="28"/>
                <w:lang w:val="uk-UA"/>
              </w:rPr>
              <w:t>конвексний</w:t>
            </w:r>
            <w:proofErr w:type="spellEnd"/>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50 000,00</w:t>
            </w:r>
          </w:p>
        </w:tc>
      </w:tr>
      <w:tr w:rsidR="009C1597" w:rsidTr="009C1597">
        <w:trPr>
          <w:trHeight w:val="285"/>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 xml:space="preserve">Комплекс </w:t>
            </w:r>
            <w:proofErr w:type="spellStart"/>
            <w:r w:rsidRPr="009C1597">
              <w:rPr>
                <w:rFonts w:ascii="Times New Roman" w:hAnsi="Times New Roman"/>
                <w:sz w:val="28"/>
                <w:szCs w:val="28"/>
                <w:lang w:val="uk-UA"/>
              </w:rPr>
              <w:t>моніторування</w:t>
            </w:r>
            <w:proofErr w:type="spellEnd"/>
            <w:r w:rsidRPr="009C1597">
              <w:rPr>
                <w:rFonts w:ascii="Times New Roman" w:hAnsi="Times New Roman"/>
                <w:sz w:val="28"/>
                <w:szCs w:val="28"/>
                <w:lang w:val="uk-UA"/>
              </w:rPr>
              <w:t xml:space="preserve"> АТ (</w:t>
            </w:r>
            <w:proofErr w:type="spellStart"/>
            <w:r w:rsidRPr="009C1597">
              <w:rPr>
                <w:rFonts w:ascii="Times New Roman" w:hAnsi="Times New Roman"/>
                <w:sz w:val="28"/>
                <w:szCs w:val="28"/>
                <w:lang w:val="uk-UA"/>
              </w:rPr>
              <w:t>холтер</w:t>
            </w:r>
            <w:proofErr w:type="spellEnd"/>
            <w:r w:rsidRPr="009C1597">
              <w:rPr>
                <w:rFonts w:ascii="Times New Roman" w:hAnsi="Times New Roman"/>
                <w:sz w:val="28"/>
                <w:szCs w:val="28"/>
                <w:lang w:val="uk-UA"/>
              </w:rPr>
              <w:t>)</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60 000,00</w:t>
            </w:r>
          </w:p>
        </w:tc>
      </w:tr>
      <w:tr w:rsidR="009C1597" w:rsidTr="009C1597">
        <w:trPr>
          <w:trHeight w:val="285"/>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 xml:space="preserve">Коагулятор </w:t>
            </w:r>
            <w:proofErr w:type="spellStart"/>
            <w:r w:rsidRPr="009C1597">
              <w:rPr>
                <w:rFonts w:ascii="Times New Roman" w:hAnsi="Times New Roman"/>
                <w:sz w:val="28"/>
                <w:szCs w:val="28"/>
                <w:lang w:val="uk-UA"/>
              </w:rPr>
              <w:t>електрохірургічний</w:t>
            </w:r>
            <w:proofErr w:type="spellEnd"/>
            <w:r w:rsidRPr="009C1597">
              <w:rPr>
                <w:rFonts w:ascii="Times New Roman" w:hAnsi="Times New Roman"/>
                <w:sz w:val="28"/>
                <w:szCs w:val="28"/>
                <w:lang w:val="uk-UA"/>
              </w:rPr>
              <w:t xml:space="preserve"> </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70 000,00</w:t>
            </w:r>
          </w:p>
        </w:tc>
      </w:tr>
      <w:tr w:rsidR="009C1597" w:rsidTr="009C1597">
        <w:trPr>
          <w:trHeight w:val="285"/>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proofErr w:type="spellStart"/>
            <w:r w:rsidRPr="009C1597">
              <w:rPr>
                <w:rFonts w:ascii="Times New Roman" w:hAnsi="Times New Roman"/>
                <w:sz w:val="28"/>
                <w:szCs w:val="28"/>
                <w:lang w:val="uk-UA"/>
              </w:rPr>
              <w:t>Відеосигмоскоп</w:t>
            </w:r>
            <w:proofErr w:type="spellEnd"/>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400 000,00</w:t>
            </w:r>
          </w:p>
        </w:tc>
      </w:tr>
      <w:tr w:rsidR="009C1597" w:rsidTr="009C1597">
        <w:trPr>
          <w:trHeight w:val="285"/>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proofErr w:type="spellStart"/>
            <w:r w:rsidRPr="009C1597">
              <w:rPr>
                <w:rFonts w:ascii="Times New Roman" w:hAnsi="Times New Roman"/>
                <w:sz w:val="28"/>
                <w:szCs w:val="28"/>
                <w:lang w:val="uk-UA"/>
              </w:rPr>
              <w:t>Аноскоп</w:t>
            </w:r>
            <w:proofErr w:type="spellEnd"/>
            <w:r w:rsidRPr="009C1597">
              <w:rPr>
                <w:rFonts w:ascii="Times New Roman" w:hAnsi="Times New Roman"/>
                <w:sz w:val="28"/>
                <w:szCs w:val="28"/>
                <w:lang w:val="uk-UA"/>
              </w:rPr>
              <w:t xml:space="preserve"> </w:t>
            </w:r>
            <w:proofErr w:type="spellStart"/>
            <w:r w:rsidRPr="009C1597">
              <w:rPr>
                <w:rFonts w:ascii="Times New Roman" w:hAnsi="Times New Roman"/>
                <w:sz w:val="28"/>
                <w:szCs w:val="28"/>
                <w:lang w:val="uk-UA"/>
              </w:rPr>
              <w:t>фіброоптичний</w:t>
            </w:r>
            <w:proofErr w:type="spellEnd"/>
            <w:r w:rsidRPr="009C1597">
              <w:rPr>
                <w:rFonts w:ascii="Times New Roman" w:hAnsi="Times New Roman"/>
                <w:sz w:val="28"/>
                <w:szCs w:val="28"/>
                <w:lang w:val="uk-UA"/>
              </w:rPr>
              <w:t xml:space="preserve"> багаторазовий</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25 000,00</w:t>
            </w:r>
          </w:p>
        </w:tc>
      </w:tr>
      <w:tr w:rsidR="009C1597" w:rsidTr="009C1597">
        <w:trPr>
          <w:trHeight w:val="285"/>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proofErr w:type="spellStart"/>
            <w:r w:rsidRPr="009C1597">
              <w:rPr>
                <w:rFonts w:ascii="Times New Roman" w:hAnsi="Times New Roman"/>
                <w:sz w:val="28"/>
                <w:szCs w:val="28"/>
                <w:lang w:val="uk-UA"/>
              </w:rPr>
              <w:t>Відеоколоноскоп</w:t>
            </w:r>
            <w:proofErr w:type="spellEnd"/>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400 000,00</w:t>
            </w:r>
          </w:p>
        </w:tc>
      </w:tr>
      <w:tr w:rsidR="009C1597" w:rsidTr="009C1597">
        <w:trPr>
          <w:trHeight w:val="285"/>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Стійка ендоскопічна</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20 000,00</w:t>
            </w:r>
          </w:p>
        </w:tc>
      </w:tr>
      <w:tr w:rsidR="009C1597" w:rsidTr="009C1597">
        <w:trPr>
          <w:trHeight w:val="285"/>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Монітор</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40 000,00</w:t>
            </w:r>
          </w:p>
        </w:tc>
      </w:tr>
      <w:tr w:rsidR="009C1597" w:rsidTr="009C1597">
        <w:trPr>
          <w:trHeight w:val="285"/>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Аспіратор</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30 000,00</w:t>
            </w:r>
          </w:p>
        </w:tc>
      </w:tr>
      <w:tr w:rsidR="009C1597" w:rsidTr="009C1597">
        <w:trPr>
          <w:trHeight w:val="6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r w:rsidRPr="009C1597">
              <w:rPr>
                <w:rFonts w:ascii="Times New Roman" w:hAnsi="Times New Roman"/>
                <w:sz w:val="28"/>
                <w:szCs w:val="28"/>
              </w:rPr>
              <w:t> </w:t>
            </w: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 xml:space="preserve">Електрокардіограф в комплекті з </w:t>
            </w:r>
            <w:proofErr w:type="spellStart"/>
            <w:r w:rsidRPr="009C1597">
              <w:rPr>
                <w:rFonts w:ascii="Times New Roman" w:hAnsi="Times New Roman"/>
                <w:sz w:val="28"/>
                <w:szCs w:val="28"/>
                <w:lang w:val="uk-UA"/>
              </w:rPr>
              <w:t>спірографом</w:t>
            </w:r>
            <w:proofErr w:type="spellEnd"/>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90 000,00</w:t>
            </w:r>
          </w:p>
        </w:tc>
      </w:tr>
      <w:tr w:rsidR="009C1597" w:rsidTr="009C1597">
        <w:trPr>
          <w:trHeight w:val="6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Ультрафіолетова камера для зберігання стерильного інструменту – 2 шт.</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26 000,00</w:t>
            </w:r>
          </w:p>
        </w:tc>
      </w:tr>
      <w:tr w:rsidR="009C1597" w:rsidTr="009C1597">
        <w:trPr>
          <w:trHeight w:val="6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 xml:space="preserve">Апарат </w:t>
            </w:r>
            <w:proofErr w:type="spellStart"/>
            <w:r w:rsidRPr="009C1597">
              <w:rPr>
                <w:rFonts w:ascii="Times New Roman" w:hAnsi="Times New Roman"/>
                <w:sz w:val="28"/>
                <w:szCs w:val="28"/>
                <w:lang w:val="uk-UA"/>
              </w:rPr>
              <w:t>електрохірургічний</w:t>
            </w:r>
            <w:proofErr w:type="spellEnd"/>
            <w:r w:rsidRPr="009C1597">
              <w:rPr>
                <w:rFonts w:ascii="Times New Roman" w:hAnsi="Times New Roman"/>
                <w:sz w:val="28"/>
                <w:szCs w:val="28"/>
                <w:lang w:val="uk-UA"/>
              </w:rPr>
              <w:t xml:space="preserve"> високочастотний (повна комплектація)</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24 000,00</w:t>
            </w:r>
          </w:p>
        </w:tc>
      </w:tr>
      <w:tr w:rsidR="009C1597" w:rsidTr="009C1597">
        <w:trPr>
          <w:trHeight w:val="242"/>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Світильник хірургічний пересувний</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16 000,00</w:t>
            </w:r>
          </w:p>
        </w:tc>
      </w:tr>
      <w:tr w:rsidR="009C1597" w:rsidTr="009C1597">
        <w:trPr>
          <w:trHeight w:val="242"/>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Пилка для зняття гіпсу</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18 000</w:t>
            </w:r>
          </w:p>
        </w:tc>
      </w:tr>
      <w:tr w:rsidR="009C1597" w:rsidTr="009C1597">
        <w:trPr>
          <w:trHeight w:val="242"/>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 xml:space="preserve">ЛОР-комплекс (в комплекті з </w:t>
            </w:r>
            <w:proofErr w:type="spellStart"/>
            <w:r w:rsidRPr="009C1597">
              <w:rPr>
                <w:rFonts w:ascii="Times New Roman" w:hAnsi="Times New Roman"/>
                <w:sz w:val="28"/>
                <w:szCs w:val="28"/>
                <w:lang w:val="uk-UA"/>
              </w:rPr>
              <w:t>синускопом</w:t>
            </w:r>
            <w:proofErr w:type="spellEnd"/>
            <w:r w:rsidRPr="009C1597">
              <w:rPr>
                <w:rFonts w:ascii="Times New Roman" w:hAnsi="Times New Roman"/>
                <w:sz w:val="28"/>
                <w:szCs w:val="28"/>
                <w:lang w:val="uk-UA"/>
              </w:rPr>
              <w:t>, отоскопом, ларингоскопом) з кріслом для пацієнта</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300 000,00</w:t>
            </w:r>
          </w:p>
        </w:tc>
      </w:tr>
      <w:tr w:rsidR="009C1597" w:rsidTr="009C1597">
        <w:trPr>
          <w:trHeight w:val="242"/>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lang w:val="uk-UA"/>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proofErr w:type="spellStart"/>
            <w:r w:rsidRPr="009C1597">
              <w:rPr>
                <w:rFonts w:ascii="Times New Roman" w:hAnsi="Times New Roman"/>
                <w:sz w:val="28"/>
                <w:szCs w:val="28"/>
                <w:lang w:val="uk-UA"/>
              </w:rPr>
              <w:t>Авторефрактокератометр</w:t>
            </w:r>
            <w:proofErr w:type="spellEnd"/>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170 000,00</w:t>
            </w:r>
          </w:p>
        </w:tc>
      </w:tr>
      <w:tr w:rsidR="009C1597" w:rsidTr="009C1597">
        <w:trPr>
          <w:trHeight w:val="242"/>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lang w:val="uk-UA"/>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Стіл для рефрактометра</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8 000,00</w:t>
            </w:r>
          </w:p>
        </w:tc>
      </w:tr>
      <w:tr w:rsidR="009C1597" w:rsidTr="009C1597">
        <w:trPr>
          <w:trHeight w:val="242"/>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lang w:val="uk-UA"/>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Апарат «</w:t>
            </w:r>
            <w:proofErr w:type="spellStart"/>
            <w:r w:rsidRPr="009C1597">
              <w:rPr>
                <w:rFonts w:ascii="Times New Roman" w:hAnsi="Times New Roman"/>
                <w:sz w:val="28"/>
                <w:szCs w:val="28"/>
                <w:lang w:val="uk-UA"/>
              </w:rPr>
              <w:t>Амбліокор</w:t>
            </w:r>
            <w:proofErr w:type="spellEnd"/>
            <w:r w:rsidRPr="009C1597">
              <w:rPr>
                <w:rFonts w:ascii="Times New Roman" w:hAnsi="Times New Roman"/>
                <w:sz w:val="28"/>
                <w:szCs w:val="28"/>
                <w:lang w:val="uk-UA"/>
              </w:rPr>
              <w:t xml:space="preserve"> 01»</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150 000,00</w:t>
            </w:r>
          </w:p>
        </w:tc>
      </w:tr>
      <w:tr w:rsidR="009C1597" w:rsidTr="009C1597">
        <w:trPr>
          <w:trHeight w:val="242"/>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lang w:val="uk-UA"/>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Електростимулятор офтальмологічний «</w:t>
            </w:r>
            <w:proofErr w:type="spellStart"/>
            <w:r w:rsidRPr="009C1597">
              <w:rPr>
                <w:rFonts w:ascii="Times New Roman" w:hAnsi="Times New Roman"/>
                <w:sz w:val="28"/>
                <w:szCs w:val="28"/>
                <w:lang w:val="uk-UA"/>
              </w:rPr>
              <w:t>Фосфен</w:t>
            </w:r>
            <w:proofErr w:type="spellEnd"/>
            <w:r w:rsidRPr="009C1597">
              <w:rPr>
                <w:rFonts w:ascii="Times New Roman" w:hAnsi="Times New Roman"/>
                <w:sz w:val="28"/>
                <w:szCs w:val="28"/>
                <w:lang w:val="uk-UA"/>
              </w:rPr>
              <w:t>-міні»</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13 000,00</w:t>
            </w:r>
          </w:p>
        </w:tc>
      </w:tr>
      <w:tr w:rsidR="009C1597" w:rsidTr="009C1597">
        <w:trPr>
          <w:trHeight w:val="6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b/>
                <w:sz w:val="28"/>
                <w:szCs w:val="28"/>
                <w:lang w:val="uk-UA"/>
              </w:rPr>
            </w:pPr>
            <w:r w:rsidRPr="009C1597">
              <w:rPr>
                <w:rFonts w:ascii="Times New Roman" w:hAnsi="Times New Roman"/>
                <w:b/>
                <w:sz w:val="28"/>
                <w:szCs w:val="28"/>
                <w:lang w:val="uk-UA"/>
              </w:rPr>
              <w:t>3 147 000,00</w:t>
            </w:r>
          </w:p>
        </w:tc>
      </w:tr>
      <w:tr w:rsidR="009C1597" w:rsidTr="009C1597">
        <w:trPr>
          <w:trHeight w:val="6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jc w:val="center"/>
              <w:rPr>
                <w:rFonts w:ascii="Times New Roman" w:hAnsi="Times New Roman"/>
                <w:sz w:val="28"/>
                <w:szCs w:val="28"/>
              </w:rPr>
            </w:pPr>
            <w:proofErr w:type="spellStart"/>
            <w:r w:rsidRPr="009C1597">
              <w:rPr>
                <w:rFonts w:ascii="Times New Roman" w:hAnsi="Times New Roman"/>
                <w:b/>
                <w:bCs/>
                <w:sz w:val="28"/>
                <w:szCs w:val="28"/>
              </w:rPr>
              <w:t>Кардіологічне</w:t>
            </w:r>
            <w:proofErr w:type="spellEnd"/>
            <w:r w:rsidRPr="009C1597">
              <w:rPr>
                <w:rFonts w:ascii="Times New Roman" w:hAnsi="Times New Roman"/>
                <w:b/>
                <w:bCs/>
                <w:sz w:val="28"/>
                <w:szCs w:val="28"/>
              </w:rPr>
              <w:t xml:space="preserve"> </w:t>
            </w:r>
            <w:proofErr w:type="spellStart"/>
            <w:r w:rsidRPr="009C1597">
              <w:rPr>
                <w:rFonts w:ascii="Times New Roman" w:hAnsi="Times New Roman"/>
                <w:b/>
                <w:bCs/>
                <w:sz w:val="28"/>
                <w:szCs w:val="28"/>
              </w:rPr>
              <w:t>відділення</w:t>
            </w:r>
            <w:proofErr w:type="spellEnd"/>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rPr>
              <w:t> </w:t>
            </w:r>
          </w:p>
        </w:tc>
      </w:tr>
      <w:tr w:rsidR="009C1597" w:rsidTr="009C1597">
        <w:trPr>
          <w:trHeight w:val="6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rPr>
            </w:pPr>
            <w:proofErr w:type="spellStart"/>
            <w:r w:rsidRPr="009C1597">
              <w:rPr>
                <w:rFonts w:ascii="Times New Roman" w:hAnsi="Times New Roman"/>
                <w:sz w:val="28"/>
                <w:szCs w:val="28"/>
              </w:rPr>
              <w:t>Монітор</w:t>
            </w:r>
            <w:proofErr w:type="spellEnd"/>
            <w:r w:rsidRPr="009C1597">
              <w:rPr>
                <w:rFonts w:ascii="Times New Roman" w:hAnsi="Times New Roman"/>
                <w:sz w:val="28"/>
                <w:szCs w:val="28"/>
              </w:rPr>
              <w:t xml:space="preserve"> </w:t>
            </w:r>
            <w:proofErr w:type="spellStart"/>
            <w:r w:rsidRPr="009C1597">
              <w:rPr>
                <w:rFonts w:ascii="Times New Roman" w:hAnsi="Times New Roman"/>
                <w:sz w:val="28"/>
                <w:szCs w:val="28"/>
              </w:rPr>
              <w:t>пацієнта</w:t>
            </w:r>
            <w:proofErr w:type="spellEnd"/>
            <w:r w:rsidRPr="009C1597">
              <w:rPr>
                <w:rFonts w:ascii="Times New Roman" w:hAnsi="Times New Roman"/>
                <w:sz w:val="28"/>
                <w:szCs w:val="28"/>
              </w:rPr>
              <w:t xml:space="preserve"> </w:t>
            </w:r>
            <w:r w:rsidRPr="009C1597">
              <w:rPr>
                <w:rFonts w:ascii="Times New Roman" w:hAnsi="Times New Roman"/>
                <w:sz w:val="28"/>
                <w:szCs w:val="28"/>
                <w:lang w:val="uk-UA"/>
              </w:rPr>
              <w:t xml:space="preserve">  багатофункціональний -  4 </w:t>
            </w:r>
            <w:r w:rsidRPr="009C1597">
              <w:rPr>
                <w:rFonts w:ascii="Times New Roman" w:hAnsi="Times New Roman"/>
                <w:sz w:val="28"/>
                <w:szCs w:val="28"/>
              </w:rPr>
              <w:t>шт.</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380 000</w:t>
            </w:r>
            <w:r w:rsidRPr="009C1597">
              <w:rPr>
                <w:rFonts w:ascii="Times New Roman" w:hAnsi="Times New Roman"/>
                <w:sz w:val="28"/>
                <w:szCs w:val="28"/>
              </w:rPr>
              <w:t xml:space="preserve">,00  </w:t>
            </w:r>
          </w:p>
        </w:tc>
      </w:tr>
      <w:tr w:rsidR="009C1597" w:rsidTr="009C1597">
        <w:trPr>
          <w:trHeight w:val="285"/>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rPr>
            </w:pPr>
            <w:r w:rsidRPr="009C1597">
              <w:rPr>
                <w:rFonts w:ascii="Times New Roman" w:hAnsi="Times New Roman"/>
                <w:sz w:val="28"/>
                <w:szCs w:val="28"/>
              </w:rPr>
              <w:t xml:space="preserve">Насос </w:t>
            </w:r>
            <w:proofErr w:type="spellStart"/>
            <w:r w:rsidRPr="009C1597">
              <w:rPr>
                <w:rFonts w:ascii="Times New Roman" w:hAnsi="Times New Roman"/>
                <w:sz w:val="28"/>
                <w:szCs w:val="28"/>
              </w:rPr>
              <w:t>шприцевий</w:t>
            </w:r>
            <w:proofErr w:type="spellEnd"/>
            <w:r w:rsidRPr="009C1597">
              <w:rPr>
                <w:rFonts w:ascii="Times New Roman" w:hAnsi="Times New Roman"/>
                <w:sz w:val="28"/>
                <w:szCs w:val="28"/>
              </w:rPr>
              <w:t xml:space="preserve"> — </w:t>
            </w:r>
            <w:r w:rsidRPr="009C1597">
              <w:rPr>
                <w:rFonts w:ascii="Times New Roman" w:hAnsi="Times New Roman"/>
                <w:sz w:val="28"/>
                <w:szCs w:val="28"/>
                <w:lang w:val="uk-UA"/>
              </w:rPr>
              <w:t xml:space="preserve">2 </w:t>
            </w:r>
            <w:proofErr w:type="spellStart"/>
            <w:r w:rsidRPr="009C1597">
              <w:rPr>
                <w:rFonts w:ascii="Times New Roman" w:hAnsi="Times New Roman"/>
                <w:sz w:val="28"/>
                <w:szCs w:val="28"/>
                <w:lang w:val="uk-UA"/>
              </w:rPr>
              <w:t>шт</w:t>
            </w:r>
            <w:proofErr w:type="spellEnd"/>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rPr>
            </w:pPr>
            <w:r w:rsidRPr="009C1597">
              <w:rPr>
                <w:rFonts w:ascii="Times New Roman" w:hAnsi="Times New Roman"/>
                <w:sz w:val="28"/>
                <w:szCs w:val="28"/>
                <w:lang w:val="uk-UA"/>
              </w:rPr>
              <w:t>60 000,00</w:t>
            </w:r>
          </w:p>
        </w:tc>
      </w:tr>
      <w:tr w:rsidR="009C1597" w:rsidTr="009C1597">
        <w:trPr>
          <w:trHeight w:val="285"/>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proofErr w:type="spellStart"/>
            <w:r w:rsidRPr="009C1597">
              <w:rPr>
                <w:rFonts w:ascii="Times New Roman" w:hAnsi="Times New Roman"/>
                <w:sz w:val="28"/>
                <w:szCs w:val="28"/>
                <w:lang w:val="uk-UA"/>
              </w:rPr>
              <w:t>Електровідсмоктувач</w:t>
            </w:r>
            <w:proofErr w:type="spellEnd"/>
            <w:r w:rsidRPr="009C1597">
              <w:rPr>
                <w:rFonts w:ascii="Times New Roman" w:hAnsi="Times New Roman"/>
                <w:sz w:val="28"/>
                <w:szCs w:val="28"/>
                <w:lang w:val="uk-UA"/>
              </w:rPr>
              <w:t xml:space="preserve"> електричний – 2 шт.</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20 000,00</w:t>
            </w:r>
          </w:p>
        </w:tc>
      </w:tr>
      <w:tr w:rsidR="009C1597" w:rsidTr="009C1597">
        <w:trPr>
          <w:trHeight w:val="285"/>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Електрокардіограф</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20 000,00</w:t>
            </w:r>
          </w:p>
        </w:tc>
      </w:tr>
      <w:tr w:rsidR="009C1597" w:rsidTr="009C1597">
        <w:trPr>
          <w:trHeight w:val="285"/>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proofErr w:type="spellStart"/>
            <w:r w:rsidRPr="009C1597">
              <w:rPr>
                <w:rFonts w:ascii="Times New Roman" w:hAnsi="Times New Roman"/>
                <w:sz w:val="28"/>
                <w:szCs w:val="28"/>
                <w:lang w:val="uk-UA"/>
              </w:rPr>
              <w:t>Ехокардіоскоп</w:t>
            </w:r>
            <w:proofErr w:type="spellEnd"/>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300 000,00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b/>
                <w:sz w:val="28"/>
                <w:szCs w:val="28"/>
                <w:lang w:val="uk-UA"/>
              </w:rPr>
            </w:pPr>
            <w:r w:rsidRPr="009C1597">
              <w:rPr>
                <w:rFonts w:ascii="Times New Roman" w:hAnsi="Times New Roman"/>
                <w:b/>
                <w:sz w:val="28"/>
                <w:szCs w:val="28"/>
                <w:lang w:val="uk-UA"/>
              </w:rPr>
              <w:t>780 000,00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jc w:val="center"/>
              <w:rPr>
                <w:rFonts w:ascii="Times New Roman" w:hAnsi="Times New Roman"/>
                <w:sz w:val="28"/>
                <w:szCs w:val="28"/>
                <w:lang w:val="uk-UA"/>
              </w:rPr>
            </w:pPr>
            <w:proofErr w:type="spellStart"/>
            <w:r w:rsidRPr="009C1597">
              <w:rPr>
                <w:rFonts w:ascii="Times New Roman" w:hAnsi="Times New Roman"/>
                <w:b/>
                <w:bCs/>
                <w:sz w:val="28"/>
                <w:szCs w:val="28"/>
              </w:rPr>
              <w:t>Травматологічне</w:t>
            </w:r>
            <w:proofErr w:type="spellEnd"/>
            <w:r w:rsidRPr="009C1597">
              <w:rPr>
                <w:rFonts w:ascii="Times New Roman" w:hAnsi="Times New Roman"/>
                <w:b/>
                <w:bCs/>
                <w:sz w:val="28"/>
                <w:szCs w:val="28"/>
              </w:rPr>
              <w:t xml:space="preserve"> </w:t>
            </w:r>
            <w:proofErr w:type="spellStart"/>
            <w:r w:rsidRPr="009C1597">
              <w:rPr>
                <w:rFonts w:ascii="Times New Roman" w:hAnsi="Times New Roman"/>
                <w:b/>
                <w:bCs/>
                <w:sz w:val="28"/>
                <w:szCs w:val="28"/>
              </w:rPr>
              <w:t>відділення</w:t>
            </w:r>
            <w:proofErr w:type="spellEnd"/>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rPr>
              <w:t> </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 xml:space="preserve">Автоклав, </w:t>
            </w:r>
            <w:smartTag w:uri="urn:schemas-microsoft-com:office:smarttags" w:element="metricconverter">
              <w:smartTagPr>
                <w:attr w:name="ProductID" w:val="75 л"/>
              </w:smartTagPr>
              <w:r w:rsidRPr="009C1597">
                <w:rPr>
                  <w:rFonts w:ascii="Times New Roman" w:hAnsi="Times New Roman"/>
                  <w:sz w:val="28"/>
                  <w:szCs w:val="28"/>
                  <w:lang w:val="uk-UA"/>
                </w:rPr>
                <w:t>75 л</w:t>
              </w:r>
            </w:smartTag>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140 000,00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rPr>
            </w:pPr>
            <w:r w:rsidRPr="009C1597">
              <w:rPr>
                <w:rFonts w:ascii="Times New Roman" w:hAnsi="Times New Roman"/>
                <w:sz w:val="28"/>
                <w:szCs w:val="28"/>
                <w:lang w:val="uk-UA"/>
              </w:rPr>
              <w:t>Р</w:t>
            </w:r>
            <w:proofErr w:type="spellStart"/>
            <w:r w:rsidRPr="009C1597">
              <w:rPr>
                <w:rFonts w:ascii="Times New Roman" w:hAnsi="Times New Roman"/>
                <w:sz w:val="28"/>
                <w:szCs w:val="28"/>
              </w:rPr>
              <w:t>ентген</w:t>
            </w:r>
            <w:proofErr w:type="spellEnd"/>
            <w:r w:rsidRPr="009C1597">
              <w:rPr>
                <w:rFonts w:ascii="Times New Roman" w:hAnsi="Times New Roman"/>
                <w:sz w:val="28"/>
                <w:szCs w:val="28"/>
                <w:lang w:val="uk-UA"/>
              </w:rPr>
              <w:t>апарат типу</w:t>
            </w:r>
            <w:r w:rsidRPr="009C1597">
              <w:rPr>
                <w:rFonts w:ascii="Times New Roman" w:hAnsi="Times New Roman"/>
                <w:sz w:val="28"/>
                <w:szCs w:val="28"/>
              </w:rPr>
              <w:t xml:space="preserve"> « С»-</w:t>
            </w:r>
            <w:r w:rsidRPr="009C1597">
              <w:rPr>
                <w:rFonts w:ascii="Times New Roman" w:hAnsi="Times New Roman"/>
                <w:sz w:val="28"/>
                <w:szCs w:val="28"/>
                <w:lang w:val="uk-UA"/>
              </w:rPr>
              <w:t>дуга</w:t>
            </w:r>
            <w:r w:rsidRPr="009C1597">
              <w:rPr>
                <w:rFonts w:ascii="Times New Roman" w:hAnsi="Times New Roman"/>
                <w:sz w:val="28"/>
                <w:szCs w:val="28"/>
              </w:rPr>
              <w:t xml:space="preserve"> </w:t>
            </w:r>
            <w:r w:rsidRPr="009C1597">
              <w:rPr>
                <w:rFonts w:ascii="Times New Roman" w:hAnsi="Times New Roman"/>
                <w:sz w:val="28"/>
                <w:szCs w:val="28"/>
                <w:lang w:val="uk-UA"/>
              </w:rPr>
              <w:t>(ЕОП)</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2 000 000,00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b/>
                <w:sz w:val="28"/>
                <w:szCs w:val="28"/>
                <w:lang w:val="uk-UA"/>
              </w:rPr>
            </w:pPr>
            <w:r w:rsidRPr="009C1597">
              <w:rPr>
                <w:rFonts w:ascii="Times New Roman" w:hAnsi="Times New Roman"/>
                <w:b/>
                <w:sz w:val="28"/>
                <w:szCs w:val="28"/>
                <w:lang w:val="uk-UA"/>
              </w:rPr>
              <w:t>2 140 000,00</w:t>
            </w:r>
          </w:p>
        </w:tc>
      </w:tr>
      <w:tr w:rsidR="009C1597" w:rsidTr="00A1503A">
        <w:trPr>
          <w:trHeight w:val="285"/>
          <w:jc w:val="center"/>
        </w:trPr>
        <w:tc>
          <w:tcPr>
            <w:tcW w:w="566" w:type="dxa"/>
            <w:tcBorders>
              <w:top w:val="single" w:sz="4" w:space="0" w:color="auto"/>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single" w:sz="4" w:space="0" w:color="auto"/>
              <w:left w:val="single" w:sz="4" w:space="0" w:color="000000"/>
              <w:bottom w:val="single" w:sz="4" w:space="0" w:color="000000"/>
            </w:tcBorders>
            <w:vAlign w:val="bottom"/>
          </w:tcPr>
          <w:p w:rsidR="009C1597" w:rsidRPr="009C1597" w:rsidRDefault="009C1597" w:rsidP="009C1597">
            <w:pPr>
              <w:spacing w:after="0" w:line="240" w:lineRule="auto"/>
              <w:jc w:val="center"/>
              <w:rPr>
                <w:rFonts w:ascii="Times New Roman" w:hAnsi="Times New Roman"/>
                <w:sz w:val="28"/>
                <w:szCs w:val="28"/>
              </w:rPr>
            </w:pPr>
            <w:proofErr w:type="spellStart"/>
            <w:r w:rsidRPr="009C1597">
              <w:rPr>
                <w:rFonts w:ascii="Times New Roman" w:hAnsi="Times New Roman"/>
                <w:b/>
                <w:bCs/>
                <w:sz w:val="28"/>
                <w:szCs w:val="28"/>
              </w:rPr>
              <w:t>Клінічна</w:t>
            </w:r>
            <w:proofErr w:type="spellEnd"/>
            <w:r w:rsidRPr="009C1597">
              <w:rPr>
                <w:rFonts w:ascii="Times New Roman" w:hAnsi="Times New Roman"/>
                <w:b/>
                <w:bCs/>
                <w:sz w:val="28"/>
                <w:szCs w:val="28"/>
              </w:rPr>
              <w:t xml:space="preserve"> </w:t>
            </w:r>
            <w:proofErr w:type="spellStart"/>
            <w:r w:rsidRPr="009C1597">
              <w:rPr>
                <w:rFonts w:ascii="Times New Roman" w:hAnsi="Times New Roman"/>
                <w:b/>
                <w:bCs/>
                <w:sz w:val="28"/>
                <w:szCs w:val="28"/>
              </w:rPr>
              <w:t>лабораторія</w:t>
            </w:r>
            <w:proofErr w:type="spellEnd"/>
          </w:p>
        </w:tc>
        <w:tc>
          <w:tcPr>
            <w:tcW w:w="1970" w:type="dxa"/>
            <w:tcBorders>
              <w:top w:val="single" w:sz="4" w:space="0" w:color="auto"/>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rPr>
                <w:rFonts w:ascii="Times New Roman" w:hAnsi="Times New Roman"/>
                <w:sz w:val="28"/>
                <w:szCs w:val="28"/>
              </w:rPr>
            </w:pPr>
            <w:r w:rsidRPr="009C1597">
              <w:rPr>
                <w:rFonts w:ascii="Times New Roman" w:hAnsi="Times New Roman"/>
                <w:sz w:val="28"/>
                <w:szCs w:val="28"/>
              </w:rPr>
              <w:t> </w:t>
            </w:r>
          </w:p>
        </w:tc>
      </w:tr>
      <w:tr w:rsidR="009C1597" w:rsidTr="009C1597">
        <w:trPr>
          <w:trHeight w:val="675"/>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1608EB">
            <w:pPr>
              <w:spacing w:after="0" w:line="240" w:lineRule="auto"/>
              <w:rPr>
                <w:rFonts w:ascii="Times New Roman" w:hAnsi="Times New Roman"/>
                <w:sz w:val="28"/>
                <w:szCs w:val="28"/>
                <w:lang w:val="uk-UA"/>
              </w:rPr>
            </w:pPr>
            <w:r w:rsidRPr="009C1597">
              <w:rPr>
                <w:rFonts w:ascii="Times New Roman" w:hAnsi="Times New Roman"/>
                <w:sz w:val="28"/>
                <w:szCs w:val="28"/>
                <w:lang w:val="uk-UA"/>
              </w:rPr>
              <w:t>Автоматичний а</w:t>
            </w:r>
            <w:proofErr w:type="spellStart"/>
            <w:r w:rsidRPr="009C1597">
              <w:rPr>
                <w:rFonts w:ascii="Times New Roman" w:hAnsi="Times New Roman"/>
                <w:sz w:val="28"/>
                <w:szCs w:val="28"/>
              </w:rPr>
              <w:t>налізатор</w:t>
            </w:r>
            <w:proofErr w:type="spellEnd"/>
            <w:r w:rsidRPr="009C1597">
              <w:rPr>
                <w:rFonts w:ascii="Times New Roman" w:hAnsi="Times New Roman"/>
                <w:sz w:val="28"/>
                <w:szCs w:val="28"/>
              </w:rPr>
              <w:t xml:space="preserve"> </w:t>
            </w:r>
            <w:proofErr w:type="spellStart"/>
            <w:r w:rsidRPr="009C1597">
              <w:rPr>
                <w:rFonts w:ascii="Times New Roman" w:hAnsi="Times New Roman"/>
                <w:sz w:val="28"/>
                <w:szCs w:val="28"/>
              </w:rPr>
              <w:t>гематологічний</w:t>
            </w:r>
            <w:proofErr w:type="spellEnd"/>
            <w:r w:rsidRPr="009C1597">
              <w:rPr>
                <w:rFonts w:ascii="Times New Roman" w:hAnsi="Times New Roman"/>
                <w:sz w:val="28"/>
                <w:szCs w:val="28"/>
              </w:rPr>
              <w:t xml:space="preserve">  </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63170D" w:rsidP="009C1597">
            <w:pPr>
              <w:spacing w:after="0" w:line="240" w:lineRule="auto"/>
              <w:jc w:val="right"/>
              <w:rPr>
                <w:rFonts w:ascii="Times New Roman" w:hAnsi="Times New Roman"/>
                <w:sz w:val="28"/>
                <w:szCs w:val="28"/>
              </w:rPr>
            </w:pPr>
            <w:r w:rsidRPr="00F34475">
              <w:rPr>
                <w:rFonts w:ascii="Times New Roman" w:hAnsi="Times New Roman"/>
                <w:sz w:val="28"/>
                <w:szCs w:val="28"/>
                <w:lang w:val="uk-UA"/>
              </w:rPr>
              <w:t>260</w:t>
            </w:r>
            <w:r w:rsidR="009C1597" w:rsidRPr="00F34475">
              <w:rPr>
                <w:rFonts w:ascii="Times New Roman" w:hAnsi="Times New Roman"/>
                <w:sz w:val="28"/>
                <w:szCs w:val="28"/>
              </w:rPr>
              <w:t xml:space="preserve"> 000,00</w:t>
            </w:r>
            <w:r w:rsidR="009C1597" w:rsidRPr="009C1597">
              <w:rPr>
                <w:rFonts w:ascii="Times New Roman" w:hAnsi="Times New Roman"/>
                <w:sz w:val="28"/>
                <w:szCs w:val="28"/>
              </w:rPr>
              <w:t xml:space="preserve">  </w:t>
            </w:r>
          </w:p>
        </w:tc>
      </w:tr>
      <w:tr w:rsidR="009C1597" w:rsidTr="009C1597">
        <w:trPr>
          <w:trHeight w:val="675"/>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Автоматичний біохімічний аналізатор</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614D44">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730 000,00</w:t>
            </w:r>
          </w:p>
        </w:tc>
      </w:tr>
      <w:tr w:rsidR="009C1597" w:rsidTr="009C1597">
        <w:trPr>
          <w:trHeight w:val="675"/>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jc w:val="right"/>
              <w:rPr>
                <w:rFonts w:ascii="Times New Roman" w:hAnsi="Times New Roman"/>
                <w:sz w:val="28"/>
                <w:szCs w:val="28"/>
                <w:lang w:val="uk-UA"/>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 xml:space="preserve">Мікроскоп </w:t>
            </w:r>
            <w:proofErr w:type="spellStart"/>
            <w:r w:rsidRPr="009C1597">
              <w:rPr>
                <w:rFonts w:ascii="Times New Roman" w:hAnsi="Times New Roman"/>
                <w:sz w:val="28"/>
                <w:szCs w:val="28"/>
                <w:lang w:val="uk-UA"/>
              </w:rPr>
              <w:t>бінокулярни</w:t>
            </w:r>
            <w:proofErr w:type="spellEnd"/>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22 000,00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jc w:val="right"/>
              <w:rPr>
                <w:rFonts w:ascii="Times New Roman" w:hAnsi="Times New Roman"/>
                <w:sz w:val="28"/>
                <w:szCs w:val="28"/>
                <w:lang w:val="uk-UA"/>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Автоматичний аналізатор глюкози і лактату</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96 000,00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jc w:val="right"/>
              <w:rPr>
                <w:rFonts w:ascii="Times New Roman" w:hAnsi="Times New Roman"/>
                <w:sz w:val="28"/>
                <w:szCs w:val="28"/>
                <w:lang w:val="uk-UA"/>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proofErr w:type="spellStart"/>
            <w:r w:rsidRPr="009C1597">
              <w:rPr>
                <w:rFonts w:ascii="Times New Roman" w:hAnsi="Times New Roman"/>
                <w:sz w:val="28"/>
                <w:szCs w:val="28"/>
                <w:lang w:val="en-US"/>
              </w:rPr>
              <w:t>Ph</w:t>
            </w:r>
            <w:proofErr w:type="spellEnd"/>
            <w:r w:rsidRPr="009C1597">
              <w:rPr>
                <w:rFonts w:ascii="Times New Roman" w:hAnsi="Times New Roman"/>
                <w:sz w:val="28"/>
                <w:szCs w:val="28"/>
                <w:lang w:val="uk-UA"/>
              </w:rPr>
              <w:t>-метр (</w:t>
            </w:r>
            <w:r w:rsidRPr="009C1597">
              <w:rPr>
                <w:rFonts w:ascii="Times New Roman" w:hAnsi="Times New Roman"/>
                <w:sz w:val="28"/>
                <w:szCs w:val="28"/>
                <w:lang w:val="en-US"/>
              </w:rPr>
              <w:t>ph</w:t>
            </w:r>
            <w:r w:rsidRPr="009C1597">
              <w:rPr>
                <w:rFonts w:ascii="Times New Roman" w:hAnsi="Times New Roman"/>
                <w:sz w:val="28"/>
                <w:szCs w:val="28"/>
                <w:lang w:val="uk-UA"/>
              </w:rPr>
              <w:t>-150 ми)</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6 200,00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jc w:val="right"/>
              <w:rPr>
                <w:rFonts w:ascii="Times New Roman" w:hAnsi="Times New Roman"/>
                <w:sz w:val="28"/>
                <w:szCs w:val="28"/>
                <w:lang w:val="uk-UA"/>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proofErr w:type="spellStart"/>
            <w:r w:rsidRPr="009C1597">
              <w:rPr>
                <w:rFonts w:ascii="Times New Roman" w:hAnsi="Times New Roman"/>
                <w:sz w:val="28"/>
                <w:szCs w:val="28"/>
                <w:lang w:val="uk-UA"/>
              </w:rPr>
              <w:t>Опромінювач</w:t>
            </w:r>
            <w:proofErr w:type="spellEnd"/>
            <w:r w:rsidRPr="009C1597">
              <w:rPr>
                <w:rFonts w:ascii="Times New Roman" w:hAnsi="Times New Roman"/>
                <w:sz w:val="28"/>
                <w:szCs w:val="28"/>
                <w:lang w:val="uk-UA"/>
              </w:rPr>
              <w:t xml:space="preserve"> </w:t>
            </w:r>
            <w:proofErr w:type="spellStart"/>
            <w:r w:rsidRPr="009C1597">
              <w:rPr>
                <w:rFonts w:ascii="Times New Roman" w:hAnsi="Times New Roman"/>
                <w:sz w:val="28"/>
                <w:szCs w:val="28"/>
                <w:lang w:val="uk-UA"/>
              </w:rPr>
              <w:t>бактеріцидний</w:t>
            </w:r>
            <w:proofErr w:type="spellEnd"/>
            <w:r w:rsidRPr="009C1597">
              <w:rPr>
                <w:rFonts w:ascii="Times New Roman" w:hAnsi="Times New Roman"/>
                <w:sz w:val="28"/>
                <w:szCs w:val="28"/>
                <w:lang w:val="uk-UA"/>
              </w:rPr>
              <w:t xml:space="preserve"> пересувний</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7 000,00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rPr>
            </w:pPr>
            <w:r w:rsidRPr="009C1597">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63170D" w:rsidP="009C1597">
            <w:pPr>
              <w:spacing w:after="0" w:line="240" w:lineRule="auto"/>
              <w:jc w:val="right"/>
              <w:rPr>
                <w:rFonts w:ascii="Times New Roman" w:hAnsi="Times New Roman"/>
                <w:b/>
                <w:sz w:val="28"/>
                <w:szCs w:val="28"/>
                <w:lang w:val="uk-UA"/>
              </w:rPr>
            </w:pPr>
            <w:r>
              <w:rPr>
                <w:rFonts w:ascii="Times New Roman" w:hAnsi="Times New Roman"/>
                <w:b/>
                <w:sz w:val="28"/>
                <w:szCs w:val="28"/>
                <w:lang w:val="uk-UA"/>
              </w:rPr>
              <w:t>1 121 200</w:t>
            </w:r>
            <w:r w:rsidR="009C1597" w:rsidRPr="009C1597">
              <w:rPr>
                <w:rFonts w:ascii="Times New Roman" w:hAnsi="Times New Roman"/>
                <w:b/>
                <w:sz w:val="28"/>
                <w:szCs w:val="28"/>
                <w:lang w:val="uk-UA"/>
              </w:rPr>
              <w:t>,00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jc w:val="center"/>
              <w:rPr>
                <w:rFonts w:ascii="Times New Roman" w:hAnsi="Times New Roman"/>
                <w:sz w:val="28"/>
                <w:szCs w:val="28"/>
                <w:lang w:val="uk-UA"/>
              </w:rPr>
            </w:pPr>
            <w:proofErr w:type="spellStart"/>
            <w:r w:rsidRPr="009C1597">
              <w:rPr>
                <w:rFonts w:ascii="Times New Roman" w:hAnsi="Times New Roman"/>
                <w:b/>
                <w:bCs/>
                <w:sz w:val="28"/>
                <w:szCs w:val="28"/>
              </w:rPr>
              <w:t>Хірургічне</w:t>
            </w:r>
            <w:proofErr w:type="spellEnd"/>
            <w:r w:rsidRPr="009C1597">
              <w:rPr>
                <w:rFonts w:ascii="Times New Roman" w:hAnsi="Times New Roman"/>
                <w:b/>
                <w:bCs/>
                <w:sz w:val="28"/>
                <w:szCs w:val="28"/>
              </w:rPr>
              <w:t xml:space="preserve"> </w:t>
            </w:r>
            <w:proofErr w:type="spellStart"/>
            <w:r w:rsidRPr="009C1597">
              <w:rPr>
                <w:rFonts w:ascii="Times New Roman" w:hAnsi="Times New Roman"/>
                <w:b/>
                <w:bCs/>
                <w:sz w:val="28"/>
                <w:szCs w:val="28"/>
              </w:rPr>
              <w:t>відділення</w:t>
            </w:r>
            <w:proofErr w:type="spellEnd"/>
            <w:r w:rsidRPr="009C1597">
              <w:rPr>
                <w:rFonts w:ascii="Times New Roman" w:hAnsi="Times New Roman"/>
                <w:b/>
                <w:bCs/>
                <w:sz w:val="28"/>
                <w:szCs w:val="28"/>
                <w:lang w:val="uk-UA"/>
              </w:rPr>
              <w:t xml:space="preserve"> №1</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proofErr w:type="spellStart"/>
            <w:r w:rsidRPr="009C1597">
              <w:rPr>
                <w:rFonts w:ascii="Times New Roman" w:hAnsi="Times New Roman"/>
                <w:sz w:val="28"/>
                <w:szCs w:val="28"/>
              </w:rPr>
              <w:t>Операційний</w:t>
            </w:r>
            <w:proofErr w:type="spellEnd"/>
            <w:r w:rsidRPr="009C1597">
              <w:rPr>
                <w:rFonts w:ascii="Times New Roman" w:hAnsi="Times New Roman"/>
                <w:sz w:val="28"/>
                <w:szCs w:val="28"/>
              </w:rPr>
              <w:t xml:space="preserve"> </w:t>
            </w:r>
            <w:proofErr w:type="spellStart"/>
            <w:r w:rsidRPr="009C1597">
              <w:rPr>
                <w:rFonts w:ascii="Times New Roman" w:hAnsi="Times New Roman"/>
                <w:sz w:val="28"/>
                <w:szCs w:val="28"/>
              </w:rPr>
              <w:t>стіл</w:t>
            </w:r>
            <w:proofErr w:type="spellEnd"/>
            <w:r w:rsidRPr="009C1597">
              <w:rPr>
                <w:rFonts w:ascii="Times New Roman" w:hAnsi="Times New Roman"/>
                <w:sz w:val="28"/>
                <w:szCs w:val="28"/>
                <w:lang w:val="uk-UA"/>
              </w:rPr>
              <w:t xml:space="preserve"> в комплекті</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200 000,00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proofErr w:type="spellStart"/>
            <w:r w:rsidRPr="009C1597">
              <w:rPr>
                <w:rFonts w:ascii="Times New Roman" w:hAnsi="Times New Roman"/>
                <w:sz w:val="28"/>
                <w:szCs w:val="28"/>
                <w:lang w:val="uk-UA"/>
              </w:rPr>
              <w:t>Лапароскопічна</w:t>
            </w:r>
            <w:proofErr w:type="spellEnd"/>
            <w:r w:rsidRPr="009C1597">
              <w:rPr>
                <w:rFonts w:ascii="Times New Roman" w:hAnsi="Times New Roman"/>
                <w:sz w:val="28"/>
                <w:szCs w:val="28"/>
                <w:lang w:val="uk-UA"/>
              </w:rPr>
              <w:t xml:space="preserve"> стійка</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i/>
                <w:sz w:val="28"/>
                <w:szCs w:val="28"/>
                <w:lang w:val="uk-UA"/>
              </w:rPr>
            </w:pPr>
            <w:r w:rsidRPr="009C1597">
              <w:rPr>
                <w:rFonts w:ascii="Times New Roman" w:hAnsi="Times New Roman"/>
                <w:sz w:val="28"/>
                <w:szCs w:val="28"/>
                <w:lang w:val="uk-UA"/>
              </w:rPr>
              <w:t>2 000 000,00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Ліжка медичні – 10 шт.</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60 000,00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Ліжка функціональні – 5 шт.</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90 000,00</w:t>
            </w:r>
          </w:p>
        </w:tc>
      </w:tr>
      <w:tr w:rsidR="009C1597" w:rsidTr="009C1597">
        <w:trPr>
          <w:trHeight w:val="456"/>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b/>
                <w:sz w:val="28"/>
                <w:szCs w:val="28"/>
                <w:lang w:val="uk-UA"/>
              </w:rPr>
            </w:pPr>
            <w:r w:rsidRPr="009C1597">
              <w:rPr>
                <w:rFonts w:ascii="Times New Roman" w:hAnsi="Times New Roman"/>
                <w:b/>
                <w:sz w:val="28"/>
                <w:szCs w:val="28"/>
                <w:lang w:val="uk-UA"/>
              </w:rPr>
              <w:t>2 350 000,00</w:t>
            </w:r>
          </w:p>
        </w:tc>
      </w:tr>
      <w:tr w:rsidR="009C1597" w:rsidTr="009C1597">
        <w:trPr>
          <w:trHeight w:val="255"/>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jc w:val="center"/>
              <w:rPr>
                <w:rFonts w:ascii="Times New Roman" w:hAnsi="Times New Roman"/>
                <w:sz w:val="28"/>
                <w:szCs w:val="28"/>
              </w:rPr>
            </w:pPr>
            <w:proofErr w:type="spellStart"/>
            <w:r w:rsidRPr="009C1597">
              <w:rPr>
                <w:rFonts w:ascii="Times New Roman" w:hAnsi="Times New Roman"/>
                <w:b/>
                <w:bCs/>
                <w:sz w:val="28"/>
                <w:szCs w:val="28"/>
              </w:rPr>
              <w:t>Терапевтичне</w:t>
            </w:r>
            <w:proofErr w:type="spellEnd"/>
            <w:r w:rsidRPr="009C1597">
              <w:rPr>
                <w:rFonts w:ascii="Times New Roman" w:hAnsi="Times New Roman"/>
                <w:b/>
                <w:bCs/>
                <w:sz w:val="28"/>
                <w:szCs w:val="28"/>
              </w:rPr>
              <w:t xml:space="preserve"> </w:t>
            </w:r>
            <w:proofErr w:type="spellStart"/>
            <w:r w:rsidRPr="009C1597">
              <w:rPr>
                <w:rFonts w:ascii="Times New Roman" w:hAnsi="Times New Roman"/>
                <w:b/>
                <w:bCs/>
                <w:sz w:val="28"/>
                <w:szCs w:val="28"/>
              </w:rPr>
              <w:t>відділення</w:t>
            </w:r>
            <w:proofErr w:type="spellEnd"/>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p>
        </w:tc>
      </w:tr>
      <w:tr w:rsidR="009C1597" w:rsidTr="009C1597">
        <w:trPr>
          <w:trHeight w:val="255"/>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Відсмоктувач електричний</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10 000,00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Монітор пацієнта</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40 000,00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Функціональне ліжко</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rPr>
            </w:pPr>
            <w:r w:rsidRPr="009C1597">
              <w:rPr>
                <w:rFonts w:ascii="Times New Roman" w:hAnsi="Times New Roman"/>
                <w:sz w:val="28"/>
                <w:szCs w:val="28"/>
                <w:lang w:val="uk-UA"/>
              </w:rPr>
              <w:t>20 000,00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Кисневі концентратори – 3 шт.</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122 000,00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rPr>
            </w:pPr>
            <w:r w:rsidRPr="009C1597">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b/>
                <w:sz w:val="28"/>
                <w:szCs w:val="28"/>
                <w:lang w:val="uk-UA"/>
              </w:rPr>
            </w:pPr>
            <w:r w:rsidRPr="009C1597">
              <w:rPr>
                <w:rFonts w:ascii="Times New Roman" w:hAnsi="Times New Roman"/>
                <w:b/>
                <w:sz w:val="28"/>
                <w:szCs w:val="28"/>
                <w:lang w:val="uk-UA"/>
              </w:rPr>
              <w:t>192 000,00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jc w:val="center"/>
              <w:rPr>
                <w:rFonts w:ascii="Times New Roman" w:hAnsi="Times New Roman"/>
                <w:b/>
                <w:sz w:val="28"/>
                <w:szCs w:val="28"/>
                <w:lang w:val="uk-UA"/>
              </w:rPr>
            </w:pPr>
            <w:r w:rsidRPr="009C1597">
              <w:rPr>
                <w:rFonts w:ascii="Times New Roman" w:hAnsi="Times New Roman"/>
                <w:b/>
                <w:sz w:val="28"/>
                <w:szCs w:val="28"/>
                <w:lang w:val="uk-UA"/>
              </w:rPr>
              <w:t>Рентгенологічне відділення</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551A8A" w:rsidRDefault="009C1597" w:rsidP="009C1597">
            <w:pPr>
              <w:spacing w:after="0" w:line="240" w:lineRule="auto"/>
              <w:rPr>
                <w:rFonts w:ascii="Times New Roman" w:hAnsi="Times New Roman"/>
                <w:sz w:val="28"/>
                <w:szCs w:val="28"/>
                <w:lang w:val="uk-UA"/>
              </w:rPr>
            </w:pPr>
            <w:r w:rsidRPr="00551A8A">
              <w:rPr>
                <w:rFonts w:ascii="Times New Roman" w:hAnsi="Times New Roman"/>
                <w:sz w:val="28"/>
                <w:szCs w:val="28"/>
              </w:rPr>
              <w:t xml:space="preserve">Комплекс </w:t>
            </w:r>
            <w:proofErr w:type="spellStart"/>
            <w:r w:rsidRPr="00551A8A">
              <w:rPr>
                <w:rFonts w:ascii="Times New Roman" w:hAnsi="Times New Roman"/>
                <w:sz w:val="28"/>
                <w:szCs w:val="28"/>
              </w:rPr>
              <w:t>рентгенівський</w:t>
            </w:r>
            <w:proofErr w:type="spellEnd"/>
            <w:r w:rsidRPr="00551A8A">
              <w:rPr>
                <w:rFonts w:ascii="Times New Roman" w:hAnsi="Times New Roman"/>
                <w:sz w:val="28"/>
                <w:szCs w:val="28"/>
              </w:rPr>
              <w:t xml:space="preserve"> </w:t>
            </w:r>
            <w:proofErr w:type="spellStart"/>
            <w:r w:rsidRPr="00551A8A">
              <w:rPr>
                <w:rFonts w:ascii="Times New Roman" w:hAnsi="Times New Roman"/>
                <w:sz w:val="28"/>
                <w:szCs w:val="28"/>
              </w:rPr>
              <w:t>діагностичний</w:t>
            </w:r>
            <w:proofErr w:type="spellEnd"/>
            <w:r w:rsidRPr="00551A8A">
              <w:rPr>
                <w:rFonts w:ascii="Times New Roman" w:hAnsi="Times New Roman"/>
                <w:sz w:val="28"/>
                <w:szCs w:val="28"/>
              </w:rPr>
              <w:t xml:space="preserve"> з цифровою </w:t>
            </w:r>
            <w:proofErr w:type="spellStart"/>
            <w:r w:rsidRPr="00551A8A">
              <w:rPr>
                <w:rFonts w:ascii="Times New Roman" w:hAnsi="Times New Roman"/>
                <w:sz w:val="28"/>
                <w:szCs w:val="28"/>
              </w:rPr>
              <w:t>обробкою</w:t>
            </w:r>
            <w:proofErr w:type="spellEnd"/>
            <w:r w:rsidRPr="00551A8A">
              <w:rPr>
                <w:rFonts w:ascii="Times New Roman" w:hAnsi="Times New Roman"/>
                <w:sz w:val="28"/>
                <w:szCs w:val="28"/>
              </w:rPr>
              <w:t xml:space="preserve"> </w:t>
            </w:r>
            <w:proofErr w:type="spellStart"/>
            <w:r w:rsidRPr="00551A8A">
              <w:rPr>
                <w:rFonts w:ascii="Times New Roman" w:hAnsi="Times New Roman"/>
                <w:sz w:val="28"/>
                <w:szCs w:val="28"/>
              </w:rPr>
              <w:t>зображення</w:t>
            </w:r>
            <w:proofErr w:type="spellEnd"/>
            <w:r w:rsidRPr="00551A8A">
              <w:rPr>
                <w:rFonts w:ascii="Times New Roman" w:hAnsi="Times New Roman"/>
                <w:sz w:val="28"/>
                <w:szCs w:val="28"/>
              </w:rPr>
              <w:t xml:space="preserve"> на 2 </w:t>
            </w:r>
            <w:proofErr w:type="spellStart"/>
            <w:r w:rsidRPr="00551A8A">
              <w:rPr>
                <w:rFonts w:ascii="Times New Roman" w:hAnsi="Times New Roman"/>
                <w:sz w:val="28"/>
                <w:szCs w:val="28"/>
              </w:rPr>
              <w:t>робочих</w:t>
            </w:r>
            <w:proofErr w:type="spellEnd"/>
            <w:r w:rsidRPr="00551A8A">
              <w:rPr>
                <w:rFonts w:ascii="Times New Roman" w:hAnsi="Times New Roman"/>
                <w:sz w:val="28"/>
                <w:szCs w:val="28"/>
              </w:rPr>
              <w:t xml:space="preserve"> </w:t>
            </w:r>
            <w:proofErr w:type="spellStart"/>
            <w:r w:rsidRPr="00551A8A">
              <w:rPr>
                <w:rFonts w:ascii="Times New Roman" w:hAnsi="Times New Roman"/>
                <w:sz w:val="28"/>
                <w:szCs w:val="28"/>
              </w:rPr>
              <w:t>місця</w:t>
            </w:r>
            <w:proofErr w:type="spellEnd"/>
            <w:r w:rsidRPr="00551A8A">
              <w:rPr>
                <w:rFonts w:ascii="Times New Roman" w:hAnsi="Times New Roman"/>
                <w:sz w:val="28"/>
                <w:szCs w:val="28"/>
                <w:lang w:val="uk-UA"/>
              </w:rPr>
              <w:t xml:space="preserve"> з функцією </w:t>
            </w:r>
            <w:proofErr w:type="spellStart"/>
            <w:r w:rsidRPr="00551A8A">
              <w:rPr>
                <w:rFonts w:ascii="Times New Roman" w:hAnsi="Times New Roman"/>
                <w:sz w:val="28"/>
                <w:szCs w:val="28"/>
                <w:lang w:val="uk-UA"/>
              </w:rPr>
              <w:t>томосинтеза</w:t>
            </w:r>
            <w:proofErr w:type="spellEnd"/>
          </w:p>
        </w:tc>
        <w:tc>
          <w:tcPr>
            <w:tcW w:w="1970" w:type="dxa"/>
            <w:tcBorders>
              <w:left w:val="single" w:sz="4" w:space="0" w:color="000000"/>
              <w:bottom w:val="single" w:sz="4" w:space="0" w:color="000000"/>
              <w:right w:val="single" w:sz="4" w:space="0" w:color="000000"/>
            </w:tcBorders>
            <w:vAlign w:val="bottom"/>
          </w:tcPr>
          <w:p w:rsidR="009C1597" w:rsidRPr="009C1597" w:rsidRDefault="00A129E6" w:rsidP="009C1597">
            <w:pPr>
              <w:spacing w:after="0" w:line="240" w:lineRule="auto"/>
              <w:jc w:val="right"/>
              <w:rPr>
                <w:rFonts w:ascii="Times New Roman" w:hAnsi="Times New Roman"/>
                <w:sz w:val="28"/>
                <w:szCs w:val="28"/>
                <w:lang w:val="uk-UA"/>
              </w:rPr>
            </w:pPr>
            <w:r>
              <w:rPr>
                <w:rFonts w:ascii="Times New Roman" w:hAnsi="Times New Roman"/>
                <w:b/>
                <w:sz w:val="28"/>
                <w:szCs w:val="28"/>
                <w:lang w:val="uk-UA"/>
              </w:rPr>
              <w:t>5 600</w:t>
            </w:r>
            <w:r w:rsidR="009C1597" w:rsidRPr="009C1597">
              <w:rPr>
                <w:rFonts w:ascii="Times New Roman" w:hAnsi="Times New Roman"/>
                <w:b/>
                <w:sz w:val="28"/>
                <w:szCs w:val="28"/>
                <w:lang w:val="uk-UA"/>
              </w:rPr>
              <w:t>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Касети рентгенівські (30*40) – 3 шт.</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24 000,00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b/>
                <w:sz w:val="28"/>
                <w:szCs w:val="28"/>
              </w:rPr>
            </w:pPr>
            <w:r w:rsidRPr="009C1597">
              <w:rPr>
                <w:rFonts w:ascii="Times New Roman" w:hAnsi="Times New Roman"/>
                <w:sz w:val="28"/>
                <w:szCs w:val="28"/>
                <w:lang w:val="uk-UA"/>
              </w:rPr>
              <w:t>Касети рентгенівські (24*30) – 3 шт.</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21 000,00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proofErr w:type="spellStart"/>
            <w:r w:rsidRPr="009C1597">
              <w:rPr>
                <w:rFonts w:ascii="Times New Roman" w:hAnsi="Times New Roman"/>
                <w:sz w:val="28"/>
                <w:szCs w:val="28"/>
                <w:lang w:val="uk-UA"/>
              </w:rPr>
              <w:t>Негатоскопи</w:t>
            </w:r>
            <w:proofErr w:type="spellEnd"/>
            <w:r w:rsidRPr="009C1597">
              <w:rPr>
                <w:rFonts w:ascii="Times New Roman" w:hAnsi="Times New Roman"/>
                <w:sz w:val="28"/>
                <w:szCs w:val="28"/>
                <w:lang w:val="uk-UA"/>
              </w:rPr>
              <w:t xml:space="preserve"> медичні – 2 шт.</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17 600,00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b/>
                <w:sz w:val="28"/>
                <w:szCs w:val="28"/>
                <w:lang w:val="uk-UA"/>
              </w:rPr>
            </w:pPr>
            <w:r w:rsidRPr="009C1597">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9C1597" w:rsidRPr="009C1597" w:rsidRDefault="00A129E6" w:rsidP="009C1597">
            <w:pPr>
              <w:spacing w:after="0" w:line="240" w:lineRule="auto"/>
              <w:jc w:val="right"/>
              <w:rPr>
                <w:rFonts w:ascii="Times New Roman" w:hAnsi="Times New Roman"/>
                <w:b/>
                <w:sz w:val="28"/>
                <w:szCs w:val="28"/>
                <w:lang w:val="uk-UA"/>
              </w:rPr>
            </w:pPr>
            <w:r>
              <w:rPr>
                <w:rFonts w:ascii="Times New Roman" w:hAnsi="Times New Roman"/>
                <w:b/>
                <w:sz w:val="28"/>
                <w:szCs w:val="28"/>
                <w:lang w:val="uk-UA"/>
              </w:rPr>
              <w:t>5 662</w:t>
            </w:r>
            <w:r w:rsidR="009C1597" w:rsidRPr="009C1597">
              <w:rPr>
                <w:rFonts w:ascii="Times New Roman" w:hAnsi="Times New Roman"/>
                <w:b/>
                <w:sz w:val="28"/>
                <w:szCs w:val="28"/>
                <w:lang w:val="uk-UA"/>
              </w:rPr>
              <w:t> 600,00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jc w:val="center"/>
              <w:rPr>
                <w:rFonts w:ascii="Times New Roman" w:hAnsi="Times New Roman"/>
                <w:sz w:val="28"/>
                <w:szCs w:val="28"/>
                <w:lang w:val="uk-UA"/>
              </w:rPr>
            </w:pPr>
            <w:r w:rsidRPr="009C1597">
              <w:rPr>
                <w:rFonts w:ascii="Times New Roman" w:hAnsi="Times New Roman"/>
                <w:b/>
                <w:sz w:val="28"/>
                <w:szCs w:val="28"/>
                <w:lang w:val="uk-UA"/>
              </w:rPr>
              <w:t>Дитяче відділення</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p>
        </w:tc>
      </w:tr>
      <w:tr w:rsidR="009C1597" w:rsidTr="009C1597">
        <w:trPr>
          <w:trHeight w:val="845"/>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b/>
                <w:sz w:val="28"/>
                <w:szCs w:val="28"/>
              </w:rPr>
            </w:pPr>
            <w:r w:rsidRPr="009C1597">
              <w:rPr>
                <w:rFonts w:ascii="Times New Roman" w:hAnsi="Times New Roman"/>
                <w:sz w:val="28"/>
                <w:szCs w:val="28"/>
                <w:lang w:val="uk-UA"/>
              </w:rPr>
              <w:t>Стерилізатор повітряний ГП-30</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b/>
                <w:sz w:val="28"/>
                <w:szCs w:val="28"/>
              </w:rPr>
            </w:pPr>
            <w:r w:rsidRPr="009C1597">
              <w:rPr>
                <w:rFonts w:ascii="Times New Roman" w:hAnsi="Times New Roman"/>
                <w:sz w:val="28"/>
                <w:szCs w:val="28"/>
                <w:lang w:val="uk-UA"/>
              </w:rPr>
              <w:t>60 000,00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1608EB">
            <w:pPr>
              <w:spacing w:after="0" w:line="240" w:lineRule="auto"/>
              <w:jc w:val="right"/>
              <w:rPr>
                <w:rFonts w:ascii="Times New Roman" w:hAnsi="Times New Roman"/>
                <w:b/>
                <w:sz w:val="28"/>
                <w:szCs w:val="28"/>
                <w:lang w:val="uk-UA"/>
              </w:rPr>
            </w:pPr>
            <w:r w:rsidRPr="009C1597">
              <w:rPr>
                <w:rFonts w:ascii="Times New Roman" w:hAnsi="Times New Roman"/>
                <w:b/>
                <w:sz w:val="28"/>
                <w:szCs w:val="28"/>
                <w:lang w:val="uk-UA"/>
              </w:rPr>
              <w:t>60 000,00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jc w:val="center"/>
              <w:rPr>
                <w:rFonts w:ascii="Times New Roman" w:hAnsi="Times New Roman"/>
                <w:sz w:val="28"/>
                <w:szCs w:val="28"/>
                <w:lang w:val="uk-UA"/>
              </w:rPr>
            </w:pPr>
            <w:r w:rsidRPr="009C1597">
              <w:rPr>
                <w:rFonts w:ascii="Times New Roman" w:hAnsi="Times New Roman"/>
                <w:b/>
                <w:sz w:val="28"/>
                <w:szCs w:val="28"/>
                <w:lang w:val="uk-UA"/>
              </w:rPr>
              <w:t>Кабінет функціональної діагностики стаціонару</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 xml:space="preserve">Спірометричний комплекс </w:t>
            </w:r>
            <w:r w:rsidRPr="009C1597">
              <w:rPr>
                <w:rFonts w:ascii="Times New Roman" w:hAnsi="Times New Roman"/>
                <w:sz w:val="28"/>
                <w:szCs w:val="28"/>
                <w:lang w:val="en-US"/>
              </w:rPr>
              <w:t>SPIROLAB</w:t>
            </w:r>
            <w:r w:rsidRPr="009C1597">
              <w:rPr>
                <w:rFonts w:ascii="Times New Roman" w:hAnsi="Times New Roman"/>
                <w:sz w:val="28"/>
                <w:szCs w:val="28"/>
              </w:rPr>
              <w:t xml:space="preserve"> </w:t>
            </w:r>
            <w:r w:rsidRPr="009C1597">
              <w:rPr>
                <w:rFonts w:ascii="Times New Roman" w:hAnsi="Times New Roman"/>
                <w:sz w:val="28"/>
                <w:szCs w:val="28"/>
                <w:lang w:val="en-US"/>
              </w:rPr>
              <w:t>III</w:t>
            </w:r>
            <w:r w:rsidRPr="009C1597">
              <w:rPr>
                <w:rFonts w:ascii="Times New Roman" w:hAnsi="Times New Roman"/>
                <w:sz w:val="28"/>
                <w:szCs w:val="28"/>
                <w:lang w:val="uk-UA"/>
              </w:rPr>
              <w:t xml:space="preserve"> з </w:t>
            </w:r>
            <w:proofErr w:type="spellStart"/>
            <w:r w:rsidRPr="009C1597">
              <w:rPr>
                <w:rFonts w:ascii="Times New Roman" w:hAnsi="Times New Roman"/>
                <w:sz w:val="28"/>
                <w:szCs w:val="28"/>
                <w:lang w:val="uk-UA"/>
              </w:rPr>
              <w:t>пульсоксиметричним</w:t>
            </w:r>
            <w:proofErr w:type="spellEnd"/>
            <w:r w:rsidRPr="009C1597">
              <w:rPr>
                <w:rFonts w:ascii="Times New Roman" w:hAnsi="Times New Roman"/>
                <w:sz w:val="28"/>
                <w:szCs w:val="28"/>
                <w:lang w:val="uk-UA"/>
              </w:rPr>
              <w:t xml:space="preserve"> модулем</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i/>
                <w:sz w:val="28"/>
                <w:szCs w:val="28"/>
                <w:lang w:val="uk-UA"/>
              </w:rPr>
            </w:pPr>
            <w:r w:rsidRPr="009C1597">
              <w:rPr>
                <w:rFonts w:ascii="Times New Roman" w:hAnsi="Times New Roman"/>
                <w:sz w:val="28"/>
                <w:szCs w:val="28"/>
                <w:lang w:val="uk-UA"/>
              </w:rPr>
              <w:t>90 000,00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 xml:space="preserve">Портативний 12-канальний електрокардіограф з можливістю запису додаткових відведень по НЕБУ і </w:t>
            </w:r>
            <w:proofErr w:type="spellStart"/>
            <w:r w:rsidRPr="009C1597">
              <w:rPr>
                <w:rFonts w:ascii="Times New Roman" w:hAnsi="Times New Roman"/>
                <w:sz w:val="28"/>
                <w:szCs w:val="28"/>
                <w:lang w:val="uk-UA"/>
              </w:rPr>
              <w:t>Слопаку</w:t>
            </w:r>
            <w:proofErr w:type="spellEnd"/>
            <w:r w:rsidRPr="009C1597">
              <w:rPr>
                <w:rFonts w:ascii="Times New Roman" w:hAnsi="Times New Roman"/>
                <w:sz w:val="28"/>
                <w:szCs w:val="28"/>
                <w:lang w:val="uk-UA"/>
              </w:rPr>
              <w:t xml:space="preserve"> та вбудованим телеметричним модулем</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49 000,00</w:t>
            </w:r>
          </w:p>
        </w:tc>
      </w:tr>
      <w:tr w:rsidR="009C1597" w:rsidTr="00614D44">
        <w:trPr>
          <w:trHeight w:val="300"/>
          <w:jc w:val="center"/>
        </w:trPr>
        <w:tc>
          <w:tcPr>
            <w:tcW w:w="566" w:type="dxa"/>
            <w:tcBorders>
              <w:top w:val="single" w:sz="4" w:space="0" w:color="auto"/>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single" w:sz="4" w:space="0" w:color="auto"/>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b/>
                <w:sz w:val="28"/>
                <w:szCs w:val="28"/>
                <w:lang w:val="uk-UA"/>
              </w:rPr>
            </w:pPr>
            <w:r w:rsidRPr="009C1597">
              <w:rPr>
                <w:rFonts w:ascii="Times New Roman" w:hAnsi="Times New Roman"/>
                <w:sz w:val="28"/>
                <w:szCs w:val="28"/>
                <w:lang w:val="uk-UA"/>
              </w:rPr>
              <w:t>всього</w:t>
            </w:r>
          </w:p>
        </w:tc>
        <w:tc>
          <w:tcPr>
            <w:tcW w:w="1970" w:type="dxa"/>
            <w:tcBorders>
              <w:top w:val="single" w:sz="4" w:space="0" w:color="auto"/>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b/>
                <w:sz w:val="28"/>
                <w:szCs w:val="28"/>
                <w:lang w:val="uk-UA"/>
              </w:rPr>
            </w:pPr>
            <w:r w:rsidRPr="009C1597">
              <w:rPr>
                <w:rFonts w:ascii="Times New Roman" w:hAnsi="Times New Roman"/>
                <w:b/>
                <w:sz w:val="28"/>
                <w:szCs w:val="28"/>
                <w:lang w:val="uk-UA"/>
              </w:rPr>
              <w:t>139 000,00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b/>
                <w:sz w:val="28"/>
                <w:szCs w:val="28"/>
                <w:lang w:val="uk-UA"/>
              </w:rPr>
              <w:t xml:space="preserve">                     Відділення трансфузіології</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Морозильна камера для свіжозамороженої плазми з наднизькою температурою, вертикальна, з вмонтованим акумулятором і сигналом коливання температур (об’єм-270 л)</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413962">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120 </w:t>
            </w:r>
            <w:r w:rsidR="00413962">
              <w:rPr>
                <w:rFonts w:ascii="Times New Roman" w:hAnsi="Times New Roman"/>
                <w:sz w:val="28"/>
                <w:szCs w:val="28"/>
                <w:lang w:val="uk-UA"/>
              </w:rPr>
              <w:t>0</w:t>
            </w:r>
            <w:r w:rsidRPr="009C1597">
              <w:rPr>
                <w:rFonts w:ascii="Times New Roman" w:hAnsi="Times New Roman"/>
                <w:sz w:val="28"/>
                <w:szCs w:val="28"/>
                <w:lang w:val="uk-UA"/>
              </w:rPr>
              <w:t>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 xml:space="preserve">Спеціальна холодильна камера для зберігання </w:t>
            </w:r>
            <w:proofErr w:type="spellStart"/>
            <w:r w:rsidRPr="009C1597">
              <w:rPr>
                <w:rFonts w:ascii="Times New Roman" w:hAnsi="Times New Roman"/>
                <w:sz w:val="28"/>
                <w:szCs w:val="28"/>
                <w:lang w:val="uk-UA"/>
              </w:rPr>
              <w:t>еритроцитарної</w:t>
            </w:r>
            <w:proofErr w:type="spellEnd"/>
            <w:r w:rsidRPr="009C1597">
              <w:rPr>
                <w:rFonts w:ascii="Times New Roman" w:hAnsi="Times New Roman"/>
                <w:sz w:val="28"/>
                <w:szCs w:val="28"/>
                <w:lang w:val="uk-UA"/>
              </w:rPr>
              <w:t xml:space="preserve"> маси з вмонтованим акумулятором і сигналом коливання температур (об’єм-100 л)</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35 000,00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b/>
                <w:sz w:val="28"/>
                <w:szCs w:val="28"/>
                <w:lang w:val="uk-UA"/>
              </w:rPr>
            </w:pPr>
            <w:r w:rsidRPr="009C1597">
              <w:rPr>
                <w:rFonts w:ascii="Times New Roman" w:hAnsi="Times New Roman"/>
                <w:sz w:val="28"/>
                <w:szCs w:val="28"/>
                <w:lang w:val="uk-UA"/>
              </w:rPr>
              <w:t xml:space="preserve">Переносний </w:t>
            </w:r>
            <w:proofErr w:type="spellStart"/>
            <w:r w:rsidRPr="009C1597">
              <w:rPr>
                <w:rFonts w:ascii="Times New Roman" w:hAnsi="Times New Roman"/>
                <w:sz w:val="28"/>
                <w:szCs w:val="28"/>
                <w:lang w:val="uk-UA"/>
              </w:rPr>
              <w:t>запаювач</w:t>
            </w:r>
            <w:proofErr w:type="spellEnd"/>
            <w:r w:rsidRPr="009C1597">
              <w:rPr>
                <w:rFonts w:ascii="Times New Roman" w:hAnsi="Times New Roman"/>
                <w:sz w:val="28"/>
                <w:szCs w:val="28"/>
                <w:lang w:val="uk-UA"/>
              </w:rPr>
              <w:t xml:space="preserve"> для ПХВ магістралей контейнерів для крові</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84 000,00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lang w:val="uk-UA"/>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413962">
            <w:pPr>
              <w:spacing w:after="0" w:line="240" w:lineRule="auto"/>
              <w:jc w:val="right"/>
              <w:rPr>
                <w:rFonts w:ascii="Times New Roman" w:hAnsi="Times New Roman"/>
                <w:b/>
                <w:sz w:val="28"/>
                <w:szCs w:val="28"/>
                <w:lang w:val="uk-UA"/>
              </w:rPr>
            </w:pPr>
            <w:r w:rsidRPr="009C1597">
              <w:rPr>
                <w:rFonts w:ascii="Times New Roman" w:hAnsi="Times New Roman"/>
                <w:b/>
                <w:sz w:val="28"/>
                <w:szCs w:val="28"/>
                <w:lang w:val="uk-UA"/>
              </w:rPr>
              <w:t>239 </w:t>
            </w:r>
            <w:r w:rsidR="00413962">
              <w:rPr>
                <w:rFonts w:ascii="Times New Roman" w:hAnsi="Times New Roman"/>
                <w:b/>
                <w:sz w:val="28"/>
                <w:szCs w:val="28"/>
                <w:lang w:val="uk-UA"/>
              </w:rPr>
              <w:t>0</w:t>
            </w:r>
            <w:r w:rsidRPr="009C1597">
              <w:rPr>
                <w:rFonts w:ascii="Times New Roman" w:hAnsi="Times New Roman"/>
                <w:b/>
                <w:sz w:val="28"/>
                <w:szCs w:val="28"/>
                <w:lang w:val="uk-UA"/>
              </w:rPr>
              <w:t>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lang w:val="uk-UA"/>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 xml:space="preserve">                    </w:t>
            </w:r>
            <w:r w:rsidRPr="009C1597">
              <w:rPr>
                <w:rFonts w:ascii="Times New Roman" w:hAnsi="Times New Roman"/>
                <w:b/>
                <w:sz w:val="28"/>
                <w:szCs w:val="28"/>
                <w:lang w:val="uk-UA"/>
              </w:rPr>
              <w:t>Фізіотерапевтичне відділення</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lang w:val="uk-UA"/>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Бігова доріжка</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20 000,00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lang w:val="uk-UA"/>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Апарат КВЧ «ІХТ-</w:t>
            </w:r>
            <w:proofErr w:type="spellStart"/>
            <w:r w:rsidRPr="009C1597">
              <w:rPr>
                <w:rFonts w:ascii="Times New Roman" w:hAnsi="Times New Roman"/>
                <w:sz w:val="28"/>
                <w:szCs w:val="28"/>
                <w:lang w:val="uk-UA"/>
              </w:rPr>
              <w:t>Колбун</w:t>
            </w:r>
            <w:proofErr w:type="spellEnd"/>
            <w:r w:rsidRPr="009C1597">
              <w:rPr>
                <w:rFonts w:ascii="Times New Roman" w:hAnsi="Times New Roman"/>
                <w:sz w:val="28"/>
                <w:szCs w:val="28"/>
                <w:lang w:val="uk-UA"/>
              </w:rPr>
              <w:t>»</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50 000,00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lang w:val="uk-UA"/>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b/>
                <w:sz w:val="28"/>
                <w:szCs w:val="28"/>
                <w:lang w:val="uk-UA"/>
              </w:rPr>
            </w:pPr>
            <w:r w:rsidRPr="009C1597">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b/>
                <w:sz w:val="28"/>
                <w:szCs w:val="28"/>
                <w:lang w:val="uk-UA"/>
              </w:rPr>
            </w:pPr>
            <w:r w:rsidRPr="009C1597">
              <w:rPr>
                <w:rFonts w:ascii="Times New Roman" w:hAnsi="Times New Roman"/>
                <w:b/>
                <w:sz w:val="28"/>
                <w:szCs w:val="28"/>
                <w:lang w:val="uk-UA"/>
              </w:rPr>
              <w:t>70 000,00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jc w:val="center"/>
              <w:rPr>
                <w:rFonts w:ascii="Times New Roman" w:hAnsi="Times New Roman"/>
                <w:sz w:val="28"/>
                <w:szCs w:val="28"/>
                <w:lang w:val="uk-UA"/>
              </w:rPr>
            </w:pPr>
            <w:r w:rsidRPr="009C1597">
              <w:rPr>
                <w:rFonts w:ascii="Times New Roman" w:hAnsi="Times New Roman"/>
                <w:b/>
                <w:sz w:val="28"/>
                <w:szCs w:val="28"/>
                <w:lang w:val="uk-UA"/>
              </w:rPr>
              <w:t>Інфекційне відділення</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Монітори пацієнта – 2 шт.</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101 520,00</w:t>
            </w:r>
          </w:p>
        </w:tc>
      </w:tr>
      <w:tr w:rsidR="009C1597" w:rsidTr="009C1597">
        <w:trPr>
          <w:trHeight w:val="177"/>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 xml:space="preserve">Шприцеві насоси (або </w:t>
            </w:r>
            <w:proofErr w:type="spellStart"/>
            <w:r w:rsidRPr="009C1597">
              <w:rPr>
                <w:rFonts w:ascii="Times New Roman" w:hAnsi="Times New Roman"/>
                <w:sz w:val="28"/>
                <w:szCs w:val="28"/>
                <w:lang w:val="uk-UA"/>
              </w:rPr>
              <w:t>інфузійні</w:t>
            </w:r>
            <w:proofErr w:type="spellEnd"/>
            <w:r w:rsidRPr="009C1597">
              <w:rPr>
                <w:rFonts w:ascii="Times New Roman" w:hAnsi="Times New Roman"/>
                <w:sz w:val="28"/>
                <w:szCs w:val="28"/>
                <w:lang w:val="uk-UA"/>
              </w:rPr>
              <w:t xml:space="preserve"> насоси) – 2 шт.</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64 000,00</w:t>
            </w:r>
          </w:p>
        </w:tc>
      </w:tr>
      <w:tr w:rsidR="009C1597" w:rsidTr="009C1597">
        <w:trPr>
          <w:trHeight w:val="177"/>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ЕКГ-апарат</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19 000,00</w:t>
            </w:r>
          </w:p>
        </w:tc>
      </w:tr>
      <w:tr w:rsidR="009C1597" w:rsidTr="009C1597">
        <w:trPr>
          <w:trHeight w:val="177"/>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Ліжко функціональне (на колесах) з електроприводом – 2 шт.</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60 000,00</w:t>
            </w:r>
          </w:p>
        </w:tc>
      </w:tr>
      <w:tr w:rsidR="009C1597" w:rsidTr="009C1597">
        <w:trPr>
          <w:trHeight w:val="177"/>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b/>
                <w:sz w:val="28"/>
                <w:szCs w:val="28"/>
                <w:lang w:val="uk-UA"/>
              </w:rPr>
            </w:pPr>
            <w:r w:rsidRPr="009C1597">
              <w:rPr>
                <w:rFonts w:ascii="Times New Roman" w:hAnsi="Times New Roman"/>
                <w:b/>
                <w:sz w:val="28"/>
                <w:szCs w:val="28"/>
                <w:lang w:val="uk-UA"/>
              </w:rPr>
              <w:t>244 520,00</w:t>
            </w:r>
          </w:p>
        </w:tc>
      </w:tr>
      <w:tr w:rsidR="009C1597" w:rsidTr="009C1597">
        <w:trPr>
          <w:trHeight w:val="177"/>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jc w:val="center"/>
              <w:rPr>
                <w:rFonts w:ascii="Times New Roman" w:hAnsi="Times New Roman"/>
                <w:b/>
                <w:sz w:val="28"/>
                <w:szCs w:val="28"/>
                <w:lang w:val="uk-UA"/>
              </w:rPr>
            </w:pPr>
            <w:r w:rsidRPr="009C1597">
              <w:rPr>
                <w:rFonts w:ascii="Times New Roman" w:hAnsi="Times New Roman"/>
                <w:b/>
                <w:sz w:val="28"/>
                <w:szCs w:val="28"/>
                <w:lang w:val="uk-UA"/>
              </w:rPr>
              <w:t>Центральне стерилізаційне відділення</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p>
        </w:tc>
      </w:tr>
      <w:tr w:rsidR="009C1597" w:rsidTr="009C1597">
        <w:trPr>
          <w:trHeight w:val="177"/>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Автоклав, 100 л</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190 000,00</w:t>
            </w:r>
          </w:p>
        </w:tc>
      </w:tr>
      <w:tr w:rsidR="009C1597" w:rsidTr="009C1597">
        <w:trPr>
          <w:trHeight w:val="177"/>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b/>
                <w:sz w:val="28"/>
                <w:szCs w:val="28"/>
                <w:lang w:val="uk-UA"/>
              </w:rPr>
            </w:pPr>
            <w:r w:rsidRPr="009C1597">
              <w:rPr>
                <w:rFonts w:ascii="Times New Roman" w:hAnsi="Times New Roman"/>
                <w:b/>
                <w:sz w:val="28"/>
                <w:szCs w:val="28"/>
                <w:lang w:val="uk-UA"/>
              </w:rPr>
              <w:t>190 000,00</w:t>
            </w:r>
          </w:p>
        </w:tc>
      </w:tr>
      <w:tr w:rsidR="009C1597" w:rsidTr="009C1597">
        <w:trPr>
          <w:trHeight w:val="177"/>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jc w:val="center"/>
              <w:rPr>
                <w:rFonts w:ascii="Times New Roman" w:hAnsi="Times New Roman"/>
                <w:b/>
                <w:sz w:val="28"/>
                <w:szCs w:val="28"/>
                <w:lang w:val="uk-UA"/>
              </w:rPr>
            </w:pPr>
            <w:r w:rsidRPr="009C1597">
              <w:rPr>
                <w:rFonts w:ascii="Times New Roman" w:hAnsi="Times New Roman"/>
                <w:b/>
                <w:sz w:val="28"/>
                <w:szCs w:val="28"/>
                <w:lang w:val="uk-UA"/>
              </w:rPr>
              <w:t>Приймальне відділення</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p>
        </w:tc>
      </w:tr>
      <w:tr w:rsidR="009C1597" w:rsidTr="009C1597">
        <w:trPr>
          <w:trHeight w:val="177"/>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Ноші-</w:t>
            </w:r>
            <w:proofErr w:type="spellStart"/>
            <w:r w:rsidRPr="009C1597">
              <w:rPr>
                <w:rFonts w:ascii="Times New Roman" w:hAnsi="Times New Roman"/>
                <w:sz w:val="28"/>
                <w:szCs w:val="28"/>
                <w:lang w:val="uk-UA"/>
              </w:rPr>
              <w:t>каталка</w:t>
            </w:r>
            <w:proofErr w:type="spellEnd"/>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45 000,00</w:t>
            </w:r>
          </w:p>
        </w:tc>
      </w:tr>
      <w:tr w:rsidR="009C1597" w:rsidTr="009C1597">
        <w:trPr>
          <w:trHeight w:val="177"/>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 xml:space="preserve">Шприцеві (або </w:t>
            </w:r>
            <w:proofErr w:type="spellStart"/>
            <w:r w:rsidRPr="009C1597">
              <w:rPr>
                <w:rFonts w:ascii="Times New Roman" w:hAnsi="Times New Roman"/>
                <w:sz w:val="28"/>
                <w:szCs w:val="28"/>
                <w:lang w:val="uk-UA"/>
              </w:rPr>
              <w:t>інфузійні</w:t>
            </w:r>
            <w:proofErr w:type="spellEnd"/>
            <w:r w:rsidRPr="009C1597">
              <w:rPr>
                <w:rFonts w:ascii="Times New Roman" w:hAnsi="Times New Roman"/>
                <w:sz w:val="28"/>
                <w:szCs w:val="28"/>
                <w:lang w:val="uk-UA"/>
              </w:rPr>
              <w:t>) насоси – 5 шт.</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160 000,00</w:t>
            </w:r>
          </w:p>
        </w:tc>
      </w:tr>
      <w:tr w:rsidR="009C1597" w:rsidTr="009C1597">
        <w:trPr>
          <w:trHeight w:val="177"/>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Медичні меблі (функціональні ліжка, медичні шафи та столики тощо)</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400 000,00</w:t>
            </w:r>
          </w:p>
        </w:tc>
      </w:tr>
      <w:tr w:rsidR="009C1597" w:rsidTr="009C1597">
        <w:trPr>
          <w:trHeight w:val="177"/>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Операційне оснащення (стіл, світильники, аспіратори тощо)</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270 000,00</w:t>
            </w:r>
          </w:p>
        </w:tc>
      </w:tr>
      <w:tr w:rsidR="009C1597" w:rsidTr="009C1597">
        <w:trPr>
          <w:trHeight w:val="177"/>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Кисневі концентратори – 5 шт.</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203 000,00</w:t>
            </w:r>
          </w:p>
        </w:tc>
      </w:tr>
      <w:tr w:rsidR="009C1597" w:rsidTr="009C1597">
        <w:trPr>
          <w:trHeight w:val="177"/>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Камери ультрафіолетові – 2шт.</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26 000,00</w:t>
            </w:r>
          </w:p>
        </w:tc>
      </w:tr>
      <w:tr w:rsidR="009C1597" w:rsidTr="009C1597">
        <w:trPr>
          <w:trHeight w:val="177"/>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proofErr w:type="spellStart"/>
            <w:r w:rsidRPr="009C1597">
              <w:rPr>
                <w:rFonts w:ascii="Times New Roman" w:hAnsi="Times New Roman"/>
                <w:sz w:val="28"/>
                <w:szCs w:val="28"/>
                <w:lang w:val="uk-UA"/>
              </w:rPr>
              <w:t>Опромінювачі</w:t>
            </w:r>
            <w:proofErr w:type="spellEnd"/>
            <w:r w:rsidRPr="009C1597">
              <w:rPr>
                <w:rFonts w:ascii="Times New Roman" w:hAnsi="Times New Roman"/>
                <w:sz w:val="28"/>
                <w:szCs w:val="28"/>
                <w:lang w:val="uk-UA"/>
              </w:rPr>
              <w:t xml:space="preserve"> </w:t>
            </w:r>
            <w:proofErr w:type="spellStart"/>
            <w:r w:rsidRPr="009C1597">
              <w:rPr>
                <w:rFonts w:ascii="Times New Roman" w:hAnsi="Times New Roman"/>
                <w:sz w:val="28"/>
                <w:szCs w:val="28"/>
                <w:lang w:val="uk-UA"/>
              </w:rPr>
              <w:t>бактеріцидні</w:t>
            </w:r>
            <w:proofErr w:type="spellEnd"/>
            <w:r w:rsidRPr="009C1597">
              <w:rPr>
                <w:rFonts w:ascii="Times New Roman" w:hAnsi="Times New Roman"/>
                <w:sz w:val="28"/>
                <w:szCs w:val="28"/>
                <w:lang w:val="uk-UA"/>
              </w:rPr>
              <w:t xml:space="preserve"> пересувні 4 шт.</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28 000,00</w:t>
            </w:r>
          </w:p>
        </w:tc>
      </w:tr>
      <w:tr w:rsidR="009C1597" w:rsidTr="009C1597">
        <w:trPr>
          <w:trHeight w:val="177"/>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b/>
                <w:sz w:val="28"/>
                <w:szCs w:val="28"/>
                <w:lang w:val="uk-UA"/>
              </w:rPr>
            </w:pPr>
            <w:r w:rsidRPr="009C1597">
              <w:rPr>
                <w:rFonts w:ascii="Times New Roman" w:hAnsi="Times New Roman"/>
                <w:b/>
                <w:sz w:val="28"/>
                <w:szCs w:val="28"/>
                <w:lang w:val="uk-UA"/>
              </w:rPr>
              <w:t>1 132 000,00</w:t>
            </w:r>
          </w:p>
        </w:tc>
      </w:tr>
      <w:tr w:rsidR="009C1597" w:rsidTr="009C1597">
        <w:trPr>
          <w:trHeight w:val="177"/>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b/>
                <w:sz w:val="28"/>
                <w:szCs w:val="28"/>
                <w:lang w:val="uk-UA"/>
              </w:rPr>
            </w:pPr>
            <w:r w:rsidRPr="009C1597">
              <w:rPr>
                <w:rFonts w:ascii="Times New Roman" w:hAnsi="Times New Roman"/>
                <w:sz w:val="28"/>
                <w:szCs w:val="28"/>
                <w:lang w:val="uk-UA"/>
              </w:rPr>
              <w:t>РАЗОМ</w:t>
            </w:r>
          </w:p>
        </w:tc>
        <w:tc>
          <w:tcPr>
            <w:tcW w:w="1970" w:type="dxa"/>
            <w:tcBorders>
              <w:left w:val="single" w:sz="4" w:space="0" w:color="000000"/>
              <w:bottom w:val="single" w:sz="4" w:space="0" w:color="000000"/>
              <w:right w:val="single" w:sz="4" w:space="0" w:color="000000"/>
            </w:tcBorders>
            <w:vAlign w:val="bottom"/>
          </w:tcPr>
          <w:p w:rsidR="009C1597" w:rsidRPr="009C1597" w:rsidRDefault="0063170D" w:rsidP="009C1597">
            <w:pPr>
              <w:spacing w:after="0" w:line="240" w:lineRule="auto"/>
              <w:jc w:val="right"/>
              <w:rPr>
                <w:rFonts w:ascii="Times New Roman" w:hAnsi="Times New Roman"/>
                <w:sz w:val="28"/>
                <w:szCs w:val="28"/>
                <w:lang w:val="uk-UA"/>
              </w:rPr>
            </w:pPr>
            <w:r w:rsidRPr="00F34475">
              <w:rPr>
                <w:rFonts w:ascii="Times New Roman" w:hAnsi="Times New Roman"/>
                <w:b/>
                <w:sz w:val="28"/>
                <w:szCs w:val="28"/>
                <w:lang w:val="uk-UA"/>
              </w:rPr>
              <w:t>22 262</w:t>
            </w:r>
            <w:r w:rsidR="009C1597" w:rsidRPr="00F34475">
              <w:rPr>
                <w:rFonts w:ascii="Times New Roman" w:hAnsi="Times New Roman"/>
                <w:b/>
                <w:sz w:val="28"/>
                <w:szCs w:val="28"/>
                <w:lang w:val="uk-UA"/>
              </w:rPr>
              <w:t> 820,00</w:t>
            </w:r>
          </w:p>
        </w:tc>
      </w:tr>
    </w:tbl>
    <w:p w:rsidR="009C1597" w:rsidRPr="00DF4F9F" w:rsidRDefault="009C1597" w:rsidP="009C1597">
      <w:pPr>
        <w:spacing w:after="0" w:line="240" w:lineRule="auto"/>
        <w:ind w:right="-5"/>
        <w:jc w:val="both"/>
        <w:rPr>
          <w:rFonts w:ascii="Times New Roman" w:hAnsi="Times New Roman"/>
          <w:b/>
          <w:sz w:val="28"/>
          <w:szCs w:val="28"/>
          <w:lang w:val="uk-UA"/>
        </w:rPr>
      </w:pPr>
    </w:p>
    <w:p w:rsidR="009C1597" w:rsidRPr="00DF4F9F" w:rsidRDefault="009C1597" w:rsidP="009C1597">
      <w:pPr>
        <w:spacing w:after="0" w:line="240" w:lineRule="auto"/>
        <w:ind w:right="-5"/>
        <w:jc w:val="both"/>
        <w:rPr>
          <w:rFonts w:ascii="Times New Roman" w:hAnsi="Times New Roman"/>
          <w:b/>
          <w:sz w:val="28"/>
          <w:szCs w:val="28"/>
          <w:lang w:val="uk-UA"/>
        </w:rPr>
      </w:pPr>
      <w:r w:rsidRPr="00DF4F9F">
        <w:rPr>
          <w:rFonts w:ascii="Times New Roman" w:hAnsi="Times New Roman"/>
          <w:b/>
          <w:sz w:val="28"/>
          <w:szCs w:val="28"/>
          <w:lang w:val="uk-UA"/>
        </w:rPr>
        <w:t>2022 рік</w:t>
      </w:r>
    </w:p>
    <w:tbl>
      <w:tblPr>
        <w:tblW w:w="0" w:type="auto"/>
        <w:tblInd w:w="88" w:type="dxa"/>
        <w:tblLayout w:type="fixed"/>
        <w:tblLook w:val="0000" w:firstRow="0" w:lastRow="0" w:firstColumn="0" w:lastColumn="0" w:noHBand="0" w:noVBand="0"/>
      </w:tblPr>
      <w:tblGrid>
        <w:gridCol w:w="566"/>
        <w:gridCol w:w="7009"/>
        <w:gridCol w:w="1970"/>
      </w:tblGrid>
      <w:tr w:rsidR="009C1597" w:rsidRPr="00DF4F9F" w:rsidTr="009C1597">
        <w:trPr>
          <w:trHeight w:val="255"/>
        </w:trPr>
        <w:tc>
          <w:tcPr>
            <w:tcW w:w="566" w:type="dxa"/>
            <w:tcBorders>
              <w:top w:val="single" w:sz="4"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rPr>
              <w:t> </w:t>
            </w:r>
          </w:p>
        </w:tc>
        <w:tc>
          <w:tcPr>
            <w:tcW w:w="7009" w:type="dxa"/>
            <w:tcBorders>
              <w:top w:val="single" w:sz="4"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rPr>
              <w:t> </w:t>
            </w:r>
          </w:p>
        </w:tc>
      </w:tr>
      <w:tr w:rsidR="009C1597" w:rsidRPr="00DF4F9F" w:rsidTr="009C1597">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rPr>
              <w:t> </w:t>
            </w: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center"/>
              <w:rPr>
                <w:rFonts w:ascii="Times New Roman" w:hAnsi="Times New Roman"/>
                <w:sz w:val="28"/>
                <w:szCs w:val="28"/>
              </w:rPr>
            </w:pPr>
            <w:proofErr w:type="spellStart"/>
            <w:r w:rsidRPr="00DF4F9F">
              <w:rPr>
                <w:rFonts w:ascii="Times New Roman" w:hAnsi="Times New Roman"/>
                <w:b/>
                <w:bCs/>
                <w:sz w:val="28"/>
                <w:szCs w:val="28"/>
              </w:rPr>
              <w:t>Офтальмологічне</w:t>
            </w:r>
            <w:proofErr w:type="spellEnd"/>
            <w:r w:rsidRPr="00DF4F9F">
              <w:rPr>
                <w:rFonts w:ascii="Times New Roman" w:hAnsi="Times New Roman"/>
                <w:b/>
                <w:bCs/>
                <w:sz w:val="28"/>
                <w:szCs w:val="28"/>
              </w:rPr>
              <w:t xml:space="preserve"> </w:t>
            </w:r>
            <w:proofErr w:type="spellStart"/>
            <w:r w:rsidRPr="00DF4F9F">
              <w:rPr>
                <w:rFonts w:ascii="Times New Roman" w:hAnsi="Times New Roman"/>
                <w:b/>
                <w:bCs/>
                <w:sz w:val="28"/>
                <w:szCs w:val="28"/>
              </w:rPr>
              <w:t>відділення</w:t>
            </w:r>
            <w:proofErr w:type="spellEnd"/>
            <w:r w:rsidRPr="00DF4F9F">
              <w:rPr>
                <w:rFonts w:ascii="Times New Roman" w:hAnsi="Times New Roman"/>
                <w:b/>
                <w:bCs/>
                <w:sz w:val="28"/>
                <w:szCs w:val="28"/>
              </w:rPr>
              <w:t xml:space="preserve"> з ЛОР </w:t>
            </w:r>
            <w:proofErr w:type="spellStart"/>
            <w:r w:rsidRPr="00DF4F9F">
              <w:rPr>
                <w:rFonts w:ascii="Times New Roman" w:hAnsi="Times New Roman"/>
                <w:b/>
                <w:bCs/>
                <w:sz w:val="28"/>
                <w:szCs w:val="28"/>
              </w:rPr>
              <w:t>ліжками</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rPr>
              <w:t> </w:t>
            </w:r>
          </w:p>
        </w:tc>
      </w:tr>
      <w:tr w:rsidR="009C1597" w:rsidRPr="00DF4F9F" w:rsidTr="00610AFB">
        <w:trPr>
          <w:trHeight w:val="300"/>
        </w:trPr>
        <w:tc>
          <w:tcPr>
            <w:tcW w:w="566" w:type="dxa"/>
            <w:tcBorders>
              <w:top w:val="single" w:sz="4" w:space="0" w:color="auto"/>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rPr>
            </w:pPr>
          </w:p>
        </w:tc>
        <w:tc>
          <w:tcPr>
            <w:tcW w:w="7009" w:type="dxa"/>
            <w:tcBorders>
              <w:top w:val="single" w:sz="4" w:space="0" w:color="auto"/>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rPr>
              <w:t xml:space="preserve">Периметр </w:t>
            </w:r>
            <w:proofErr w:type="spellStart"/>
            <w:r w:rsidRPr="00DF4F9F">
              <w:rPr>
                <w:rFonts w:ascii="Times New Roman" w:hAnsi="Times New Roman"/>
                <w:sz w:val="28"/>
                <w:szCs w:val="28"/>
              </w:rPr>
              <w:t>проекційний</w:t>
            </w:r>
            <w:proofErr w:type="spellEnd"/>
            <w:r w:rsidRPr="00DF4F9F">
              <w:rPr>
                <w:rFonts w:ascii="Times New Roman" w:hAnsi="Times New Roman"/>
                <w:sz w:val="28"/>
                <w:szCs w:val="28"/>
              </w:rPr>
              <w:t xml:space="preserve"> </w:t>
            </w:r>
          </w:p>
        </w:tc>
        <w:tc>
          <w:tcPr>
            <w:tcW w:w="1970" w:type="dxa"/>
            <w:tcBorders>
              <w:top w:val="single" w:sz="4" w:space="0" w:color="auto"/>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rPr>
            </w:pPr>
            <w:r w:rsidRPr="00DF4F9F">
              <w:rPr>
                <w:rFonts w:ascii="Times New Roman" w:hAnsi="Times New Roman"/>
                <w:sz w:val="28"/>
                <w:szCs w:val="28"/>
              </w:rPr>
              <w:t xml:space="preserve">40 000,00  </w:t>
            </w:r>
          </w:p>
        </w:tc>
      </w:tr>
      <w:tr w:rsidR="009C1597" w:rsidRPr="00DF4F9F" w:rsidTr="009C1597">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i/>
                <w:sz w:val="28"/>
                <w:szCs w:val="28"/>
                <w:lang w:val="uk-UA"/>
              </w:rPr>
            </w:pPr>
            <w:r w:rsidRPr="00DF4F9F">
              <w:rPr>
                <w:rFonts w:ascii="Times New Roman" w:hAnsi="Times New Roman"/>
                <w:i/>
                <w:sz w:val="28"/>
                <w:szCs w:val="28"/>
                <w:lang w:val="uk-UA"/>
              </w:rPr>
              <w:t>40 000,00</w:t>
            </w:r>
          </w:p>
        </w:tc>
      </w:tr>
      <w:tr w:rsidR="009C1597" w:rsidRPr="00DF4F9F" w:rsidTr="009C1597">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center"/>
              <w:rPr>
                <w:rFonts w:ascii="Times New Roman" w:hAnsi="Times New Roman"/>
                <w:sz w:val="28"/>
                <w:szCs w:val="28"/>
              </w:rPr>
            </w:pPr>
            <w:proofErr w:type="spellStart"/>
            <w:r w:rsidRPr="00DF4F9F">
              <w:rPr>
                <w:rFonts w:ascii="Times New Roman" w:hAnsi="Times New Roman"/>
                <w:b/>
                <w:bCs/>
                <w:sz w:val="28"/>
                <w:szCs w:val="28"/>
              </w:rPr>
              <w:t>Хірургічне</w:t>
            </w:r>
            <w:proofErr w:type="spellEnd"/>
            <w:r w:rsidRPr="00DF4F9F">
              <w:rPr>
                <w:rFonts w:ascii="Times New Roman" w:hAnsi="Times New Roman"/>
                <w:b/>
                <w:bCs/>
                <w:sz w:val="28"/>
                <w:szCs w:val="28"/>
              </w:rPr>
              <w:t xml:space="preserve"> </w:t>
            </w:r>
            <w:proofErr w:type="spellStart"/>
            <w:r w:rsidRPr="00DF4F9F">
              <w:rPr>
                <w:rFonts w:ascii="Times New Roman" w:hAnsi="Times New Roman"/>
                <w:b/>
                <w:bCs/>
                <w:sz w:val="28"/>
                <w:szCs w:val="28"/>
              </w:rPr>
              <w:t>відділення</w:t>
            </w:r>
            <w:proofErr w:type="spellEnd"/>
            <w:r w:rsidRPr="00DF4F9F">
              <w:rPr>
                <w:rFonts w:ascii="Times New Roman" w:hAnsi="Times New Roman"/>
                <w:b/>
                <w:bCs/>
                <w:sz w:val="28"/>
                <w:szCs w:val="28"/>
              </w:rPr>
              <w:t xml:space="preserve"> </w:t>
            </w:r>
            <w:r w:rsidRPr="00DF4F9F">
              <w:rPr>
                <w:rFonts w:ascii="Times New Roman" w:hAnsi="Times New Roman"/>
                <w:b/>
                <w:bCs/>
                <w:sz w:val="28"/>
                <w:szCs w:val="28"/>
                <w:lang w:val="uk-UA"/>
              </w:rPr>
              <w:t>№2</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rPr>
              <w:t> </w:t>
            </w:r>
          </w:p>
        </w:tc>
      </w:tr>
      <w:tr w:rsidR="009C1597" w:rsidRPr="00DF4F9F" w:rsidTr="009C1597">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rPr>
              <w:t xml:space="preserve">Насос  </w:t>
            </w:r>
            <w:proofErr w:type="spellStart"/>
            <w:r w:rsidRPr="00DF4F9F">
              <w:rPr>
                <w:rFonts w:ascii="Times New Roman" w:hAnsi="Times New Roman"/>
                <w:sz w:val="28"/>
                <w:szCs w:val="28"/>
              </w:rPr>
              <w:t>шприцевий</w:t>
            </w:r>
            <w:proofErr w:type="spellEnd"/>
            <w:r w:rsidRPr="00DF4F9F">
              <w:rPr>
                <w:rFonts w:ascii="Times New Roman" w:hAnsi="Times New Roman"/>
                <w:sz w:val="28"/>
                <w:szCs w:val="28"/>
              </w:rPr>
              <w:t xml:space="preserve"> — </w:t>
            </w:r>
            <w:r w:rsidRPr="00DF4F9F">
              <w:rPr>
                <w:rFonts w:ascii="Times New Roman" w:hAnsi="Times New Roman"/>
                <w:sz w:val="28"/>
                <w:szCs w:val="28"/>
                <w:lang w:val="uk-UA"/>
              </w:rPr>
              <w:t xml:space="preserve">2 </w:t>
            </w:r>
            <w:proofErr w:type="spellStart"/>
            <w:r w:rsidRPr="00DF4F9F">
              <w:rPr>
                <w:rFonts w:ascii="Times New Roman" w:hAnsi="Times New Roman"/>
                <w:sz w:val="28"/>
                <w:szCs w:val="28"/>
                <w:lang w:val="uk-UA"/>
              </w:rPr>
              <w:t>шт</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60 000,00</w:t>
            </w:r>
          </w:p>
        </w:tc>
      </w:tr>
      <w:tr w:rsidR="009C1597" w:rsidRPr="00DF4F9F" w:rsidTr="009C1597">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roofErr w:type="spellStart"/>
            <w:r w:rsidRPr="00DF4F9F">
              <w:rPr>
                <w:rFonts w:ascii="Times New Roman" w:hAnsi="Times New Roman"/>
                <w:sz w:val="28"/>
                <w:szCs w:val="28"/>
              </w:rPr>
              <w:t>Уретероскоп</w:t>
            </w:r>
            <w:proofErr w:type="spellEnd"/>
            <w:r w:rsidRPr="00DF4F9F">
              <w:rPr>
                <w:rFonts w:ascii="Times New Roman" w:hAnsi="Times New Roman"/>
                <w:sz w:val="28"/>
                <w:szCs w:val="28"/>
              </w:rPr>
              <w:t xml:space="preserve"> </w:t>
            </w:r>
            <w:r w:rsidRPr="00DF4F9F">
              <w:rPr>
                <w:rFonts w:ascii="Times New Roman" w:hAnsi="Times New Roman"/>
                <w:sz w:val="28"/>
                <w:szCs w:val="28"/>
                <w:lang w:val="uk-UA"/>
              </w:rPr>
              <w:t>(гнучкий)</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20 000,00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rPr>
              <w:t xml:space="preserve">Цистоскоп </w:t>
            </w:r>
            <w:proofErr w:type="spellStart"/>
            <w:r w:rsidRPr="00DF4F9F">
              <w:rPr>
                <w:rFonts w:ascii="Times New Roman" w:hAnsi="Times New Roman"/>
                <w:sz w:val="28"/>
                <w:szCs w:val="28"/>
              </w:rPr>
              <w:t>катетерізаційний</w:t>
            </w:r>
            <w:proofErr w:type="spellEnd"/>
            <w:r w:rsidRPr="00DF4F9F">
              <w:rPr>
                <w:rFonts w:ascii="Times New Roman" w:hAnsi="Times New Roman"/>
                <w:sz w:val="28"/>
                <w:szCs w:val="28"/>
                <w:lang w:val="uk-UA"/>
              </w:rPr>
              <w:t xml:space="preserve"> (комплект)</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6 000,00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Освітлювач хірургічний пересувний</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55 000,00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i/>
                <w:sz w:val="28"/>
                <w:szCs w:val="28"/>
                <w:lang w:val="uk-UA"/>
              </w:rPr>
            </w:pPr>
            <w:r w:rsidRPr="00DF4F9F">
              <w:rPr>
                <w:rFonts w:ascii="Times New Roman" w:hAnsi="Times New Roman"/>
                <w:i/>
                <w:sz w:val="28"/>
                <w:szCs w:val="28"/>
                <w:lang w:val="uk-UA"/>
              </w:rPr>
              <w:t>141 000,00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roofErr w:type="spellStart"/>
            <w:r w:rsidRPr="00DF4F9F">
              <w:rPr>
                <w:rFonts w:ascii="Times New Roman" w:hAnsi="Times New Roman"/>
                <w:b/>
                <w:bCs/>
                <w:sz w:val="28"/>
                <w:szCs w:val="28"/>
              </w:rPr>
              <w:t>Поліклініка</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rPr>
              <w:t> </w:t>
            </w:r>
          </w:p>
        </w:tc>
      </w:tr>
      <w:tr w:rsidR="009C1597" w:rsidRPr="00DF4F9F" w:rsidTr="009C1597">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roofErr w:type="spellStart"/>
            <w:r w:rsidRPr="00DF4F9F">
              <w:rPr>
                <w:rFonts w:ascii="Times New Roman" w:hAnsi="Times New Roman"/>
                <w:sz w:val="28"/>
                <w:szCs w:val="28"/>
                <w:lang w:val="uk-UA"/>
              </w:rPr>
              <w:t>Авторефрактометр</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170 000,00</w:t>
            </w:r>
          </w:p>
        </w:tc>
      </w:tr>
      <w:tr w:rsidR="009C1597" w:rsidRPr="00DF4F9F" w:rsidTr="009C1597">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i/>
                <w:sz w:val="28"/>
                <w:szCs w:val="28"/>
                <w:lang w:val="uk-UA"/>
              </w:rPr>
            </w:pPr>
            <w:r w:rsidRPr="00DF4F9F">
              <w:rPr>
                <w:rFonts w:ascii="Times New Roman" w:hAnsi="Times New Roman"/>
                <w:i/>
                <w:sz w:val="28"/>
                <w:szCs w:val="28"/>
                <w:lang w:val="uk-UA"/>
              </w:rPr>
              <w:t>170 000,00</w:t>
            </w:r>
          </w:p>
        </w:tc>
      </w:tr>
      <w:tr w:rsidR="009C1597" w:rsidRPr="00DF4F9F" w:rsidTr="009C1597">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center"/>
              <w:rPr>
                <w:rFonts w:ascii="Times New Roman" w:hAnsi="Times New Roman"/>
                <w:sz w:val="28"/>
                <w:szCs w:val="28"/>
              </w:rPr>
            </w:pPr>
            <w:proofErr w:type="spellStart"/>
            <w:r w:rsidRPr="00DF4F9F">
              <w:rPr>
                <w:rFonts w:ascii="Times New Roman" w:hAnsi="Times New Roman"/>
                <w:b/>
                <w:bCs/>
                <w:sz w:val="28"/>
                <w:szCs w:val="28"/>
              </w:rPr>
              <w:t>Клінічна</w:t>
            </w:r>
            <w:proofErr w:type="spellEnd"/>
            <w:r w:rsidRPr="00DF4F9F">
              <w:rPr>
                <w:rFonts w:ascii="Times New Roman" w:hAnsi="Times New Roman"/>
                <w:b/>
                <w:bCs/>
                <w:sz w:val="28"/>
                <w:szCs w:val="28"/>
              </w:rPr>
              <w:t xml:space="preserve"> </w:t>
            </w:r>
            <w:proofErr w:type="spellStart"/>
            <w:r w:rsidRPr="00DF4F9F">
              <w:rPr>
                <w:rFonts w:ascii="Times New Roman" w:hAnsi="Times New Roman"/>
                <w:b/>
                <w:bCs/>
                <w:sz w:val="28"/>
                <w:szCs w:val="28"/>
              </w:rPr>
              <w:t>лабораторія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rPr>
              <w:t> </w:t>
            </w:r>
          </w:p>
        </w:tc>
      </w:tr>
      <w:tr w:rsidR="009C1597" w:rsidRPr="00DF4F9F" w:rsidTr="009C1597">
        <w:trPr>
          <w:trHeight w:val="675"/>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rPr>
              <w:t xml:space="preserve">Центрифуга </w:t>
            </w:r>
            <w:proofErr w:type="spellStart"/>
            <w:r w:rsidRPr="00DF4F9F">
              <w:rPr>
                <w:rFonts w:ascii="Times New Roman" w:hAnsi="Times New Roman"/>
                <w:sz w:val="28"/>
                <w:szCs w:val="28"/>
              </w:rPr>
              <w:t>лабораторна</w:t>
            </w:r>
            <w:proofErr w:type="spellEnd"/>
            <w:r w:rsidRPr="00DF4F9F">
              <w:rPr>
                <w:rFonts w:ascii="Times New Roman" w:hAnsi="Times New Roman"/>
                <w:sz w:val="28"/>
                <w:szCs w:val="28"/>
                <w:lang w:val="uk-UA"/>
              </w:rPr>
              <w:t xml:space="preserve"> – 4 шт.</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92 000,00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lang w:val="uk-UA"/>
              </w:rPr>
              <w:t>Термостат ТС-80</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rPr>
            </w:pPr>
            <w:r w:rsidRPr="00DF4F9F">
              <w:rPr>
                <w:rFonts w:ascii="Times New Roman" w:hAnsi="Times New Roman"/>
                <w:sz w:val="28"/>
                <w:szCs w:val="28"/>
                <w:lang w:val="uk-UA"/>
              </w:rPr>
              <w:t>21 000,00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roofErr w:type="spellStart"/>
            <w:r w:rsidRPr="00DF4F9F">
              <w:rPr>
                <w:rFonts w:ascii="Times New Roman" w:hAnsi="Times New Roman"/>
                <w:sz w:val="28"/>
                <w:szCs w:val="28"/>
                <w:lang w:val="uk-UA"/>
              </w:rPr>
              <w:t>Аквадистилятор</w:t>
            </w:r>
            <w:proofErr w:type="spellEnd"/>
            <w:r w:rsidRPr="00DF4F9F">
              <w:rPr>
                <w:rFonts w:ascii="Times New Roman" w:hAnsi="Times New Roman"/>
                <w:sz w:val="28"/>
                <w:szCs w:val="28"/>
                <w:lang w:val="uk-UA"/>
              </w:rPr>
              <w:t xml:space="preserve"> електричний</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20 000,00</w:t>
            </w:r>
          </w:p>
        </w:tc>
      </w:tr>
      <w:tr w:rsidR="009C1597" w:rsidRPr="00DF4F9F" w:rsidTr="009C1597">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i/>
                <w:sz w:val="28"/>
                <w:szCs w:val="28"/>
                <w:lang w:val="uk-UA"/>
              </w:rPr>
            </w:pPr>
            <w:r w:rsidRPr="00DF4F9F">
              <w:rPr>
                <w:rFonts w:ascii="Times New Roman" w:hAnsi="Times New Roman"/>
                <w:i/>
                <w:sz w:val="28"/>
                <w:szCs w:val="28"/>
                <w:lang w:val="uk-UA"/>
              </w:rPr>
              <w:t>133 000,00</w:t>
            </w:r>
          </w:p>
        </w:tc>
      </w:tr>
      <w:tr w:rsidR="009C1597" w:rsidRPr="00DF4F9F" w:rsidTr="009C1597">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center"/>
              <w:rPr>
                <w:rFonts w:ascii="Times New Roman" w:hAnsi="Times New Roman"/>
                <w:sz w:val="28"/>
                <w:szCs w:val="28"/>
                <w:lang w:val="uk-UA"/>
              </w:rPr>
            </w:pPr>
            <w:proofErr w:type="spellStart"/>
            <w:r w:rsidRPr="00DF4F9F">
              <w:rPr>
                <w:rFonts w:ascii="Times New Roman" w:hAnsi="Times New Roman"/>
                <w:b/>
                <w:bCs/>
                <w:sz w:val="28"/>
                <w:szCs w:val="28"/>
              </w:rPr>
              <w:t>Хірургічне</w:t>
            </w:r>
            <w:proofErr w:type="spellEnd"/>
            <w:r w:rsidRPr="00DF4F9F">
              <w:rPr>
                <w:rFonts w:ascii="Times New Roman" w:hAnsi="Times New Roman"/>
                <w:b/>
                <w:bCs/>
                <w:sz w:val="28"/>
                <w:szCs w:val="28"/>
              </w:rPr>
              <w:t xml:space="preserve"> </w:t>
            </w:r>
            <w:proofErr w:type="spellStart"/>
            <w:r w:rsidRPr="00DF4F9F">
              <w:rPr>
                <w:rFonts w:ascii="Times New Roman" w:hAnsi="Times New Roman"/>
                <w:b/>
                <w:bCs/>
                <w:sz w:val="28"/>
                <w:szCs w:val="28"/>
              </w:rPr>
              <w:t>відділення</w:t>
            </w:r>
            <w:proofErr w:type="spellEnd"/>
            <w:r w:rsidRPr="00DF4F9F">
              <w:rPr>
                <w:rFonts w:ascii="Times New Roman" w:hAnsi="Times New Roman"/>
                <w:b/>
                <w:bCs/>
                <w:sz w:val="28"/>
                <w:szCs w:val="28"/>
                <w:lang w:val="uk-UA"/>
              </w:rPr>
              <w:t xml:space="preserve"> №1</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p>
        </w:tc>
      </w:tr>
      <w:tr w:rsidR="009C1597" w:rsidRPr="00DF4F9F" w:rsidTr="009C1597">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roofErr w:type="spellStart"/>
            <w:r w:rsidRPr="00DF4F9F">
              <w:rPr>
                <w:rFonts w:ascii="Times New Roman" w:hAnsi="Times New Roman"/>
                <w:sz w:val="28"/>
                <w:szCs w:val="28"/>
              </w:rPr>
              <w:t>Опромінювач</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бактеріцидний</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пересувний</w:t>
            </w:r>
            <w:proofErr w:type="spellEnd"/>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rPr>
            </w:pPr>
            <w:r w:rsidRPr="00DF4F9F">
              <w:rPr>
                <w:rFonts w:ascii="Times New Roman" w:hAnsi="Times New Roman"/>
                <w:sz w:val="28"/>
                <w:szCs w:val="28"/>
                <w:lang w:val="uk-UA"/>
              </w:rPr>
              <w:t>7 000,00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center"/>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i/>
                <w:sz w:val="28"/>
                <w:szCs w:val="28"/>
                <w:lang w:val="uk-UA"/>
              </w:rPr>
              <w:t>7 000,0</w:t>
            </w:r>
            <w:r w:rsidRPr="00DF4F9F">
              <w:rPr>
                <w:rFonts w:ascii="Times New Roman" w:hAnsi="Times New Roman"/>
                <w:sz w:val="28"/>
                <w:szCs w:val="28"/>
                <w:lang w:val="uk-UA"/>
              </w:rPr>
              <w:t>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center"/>
              <w:rPr>
                <w:rFonts w:ascii="Times New Roman" w:hAnsi="Times New Roman"/>
                <w:sz w:val="28"/>
                <w:szCs w:val="28"/>
                <w:lang w:val="uk-UA"/>
              </w:rPr>
            </w:pPr>
            <w:r w:rsidRPr="00DF4F9F">
              <w:rPr>
                <w:rFonts w:ascii="Times New Roman" w:hAnsi="Times New Roman"/>
                <w:b/>
                <w:sz w:val="28"/>
                <w:szCs w:val="28"/>
                <w:lang w:val="uk-UA"/>
              </w:rPr>
              <w:t>Рентгенологічне відділення</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lang w:val="uk-UA"/>
              </w:rPr>
              <w:t xml:space="preserve">Спіральний комп’ютерний томограф </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10 000 000,00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i/>
                <w:sz w:val="28"/>
                <w:szCs w:val="28"/>
                <w:lang w:val="uk-UA"/>
              </w:rPr>
            </w:pPr>
            <w:r w:rsidRPr="00DF4F9F">
              <w:rPr>
                <w:rFonts w:ascii="Times New Roman" w:hAnsi="Times New Roman"/>
                <w:i/>
                <w:sz w:val="28"/>
                <w:szCs w:val="28"/>
                <w:lang w:val="uk-UA"/>
              </w:rPr>
              <w:t>10 000 000,00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center"/>
              <w:rPr>
                <w:rFonts w:ascii="Times New Roman" w:hAnsi="Times New Roman"/>
                <w:b/>
                <w:sz w:val="28"/>
                <w:szCs w:val="28"/>
                <w:lang w:val="uk-UA"/>
              </w:rPr>
            </w:pPr>
            <w:r w:rsidRPr="00DF4F9F">
              <w:rPr>
                <w:rFonts w:ascii="Times New Roman" w:hAnsi="Times New Roman"/>
                <w:b/>
                <w:sz w:val="28"/>
                <w:szCs w:val="28"/>
                <w:lang w:val="uk-UA"/>
              </w:rPr>
              <w:t>Відділення анестезіології з ліжками для інтенсивної терапії</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i/>
                <w:sz w:val="28"/>
                <w:szCs w:val="28"/>
                <w:lang w:val="uk-UA"/>
              </w:rPr>
            </w:pP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Відсмоктувач електричний</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20 000,00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i/>
                <w:sz w:val="28"/>
                <w:szCs w:val="28"/>
                <w:lang w:val="uk-UA"/>
              </w:rPr>
            </w:pPr>
            <w:r w:rsidRPr="00DF4F9F">
              <w:rPr>
                <w:rFonts w:ascii="Times New Roman" w:hAnsi="Times New Roman"/>
                <w:i/>
                <w:sz w:val="28"/>
                <w:szCs w:val="28"/>
                <w:lang w:val="uk-UA"/>
              </w:rPr>
              <w:t>20 000,00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center"/>
              <w:rPr>
                <w:rFonts w:ascii="Times New Roman" w:hAnsi="Times New Roman"/>
                <w:sz w:val="28"/>
                <w:szCs w:val="28"/>
                <w:lang w:val="uk-UA"/>
              </w:rPr>
            </w:pPr>
            <w:proofErr w:type="spellStart"/>
            <w:r w:rsidRPr="00DF4F9F">
              <w:rPr>
                <w:rFonts w:ascii="Times New Roman" w:hAnsi="Times New Roman"/>
                <w:b/>
                <w:sz w:val="28"/>
                <w:szCs w:val="28"/>
                <w:lang w:val="uk-UA"/>
              </w:rPr>
              <w:t>Загальнолікарняна</w:t>
            </w:r>
            <w:proofErr w:type="spellEnd"/>
            <w:r w:rsidRPr="00DF4F9F">
              <w:rPr>
                <w:rFonts w:ascii="Times New Roman" w:hAnsi="Times New Roman"/>
                <w:b/>
                <w:sz w:val="28"/>
                <w:szCs w:val="28"/>
                <w:lang w:val="uk-UA"/>
              </w:rPr>
              <w:t xml:space="preserve"> потреба</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Медичні меблі</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300 000,00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Хірургічний інструментарій</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300 000,00</w:t>
            </w:r>
          </w:p>
        </w:tc>
      </w:tr>
      <w:tr w:rsidR="009C1597" w:rsidRPr="00DF4F9F" w:rsidTr="009C1597">
        <w:trPr>
          <w:trHeight w:val="300"/>
        </w:trPr>
        <w:tc>
          <w:tcPr>
            <w:tcW w:w="566" w:type="dxa"/>
            <w:tcBorders>
              <w:lef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РАЗОМ</w:t>
            </w:r>
          </w:p>
        </w:tc>
        <w:tc>
          <w:tcPr>
            <w:tcW w:w="1970" w:type="dxa"/>
            <w:tcBorders>
              <w:left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p>
        </w:tc>
      </w:tr>
      <w:tr w:rsidR="009C1597" w:rsidRPr="00DF4F9F" w:rsidTr="009C1597">
        <w:trPr>
          <w:trHeight w:val="300"/>
        </w:trPr>
        <w:tc>
          <w:tcPr>
            <w:tcW w:w="566" w:type="dxa"/>
            <w:tcBorders>
              <w:lef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
        </w:tc>
        <w:tc>
          <w:tcPr>
            <w:tcW w:w="1970" w:type="dxa"/>
            <w:tcBorders>
              <w:left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b/>
                <w:sz w:val="28"/>
                <w:szCs w:val="28"/>
                <w:lang w:val="uk-UA"/>
              </w:rPr>
            </w:pPr>
            <w:r w:rsidRPr="00DF4F9F">
              <w:rPr>
                <w:rFonts w:ascii="Times New Roman" w:hAnsi="Times New Roman"/>
                <w:b/>
                <w:sz w:val="28"/>
                <w:szCs w:val="28"/>
                <w:lang w:val="uk-UA"/>
              </w:rPr>
              <w:t>11 111 000</w:t>
            </w:r>
          </w:p>
        </w:tc>
      </w:tr>
      <w:tr w:rsidR="009C1597" w:rsidRPr="00DF4F9F" w:rsidTr="009C1597">
        <w:trPr>
          <w:trHeight w:val="300"/>
        </w:trPr>
        <w:tc>
          <w:tcPr>
            <w:tcW w:w="566" w:type="dxa"/>
            <w:tcBorders>
              <w:lef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
        </w:tc>
        <w:tc>
          <w:tcPr>
            <w:tcW w:w="1970" w:type="dxa"/>
            <w:tcBorders>
              <w:left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p>
        </w:tc>
      </w:tr>
    </w:tbl>
    <w:p w:rsidR="009C1597" w:rsidRPr="00DF4F9F" w:rsidRDefault="009C1597" w:rsidP="009C1597">
      <w:pPr>
        <w:spacing w:after="0" w:line="240" w:lineRule="auto"/>
        <w:ind w:right="-5"/>
        <w:jc w:val="both"/>
        <w:rPr>
          <w:rFonts w:ascii="Times New Roman" w:hAnsi="Times New Roman"/>
          <w:b/>
          <w:sz w:val="28"/>
          <w:szCs w:val="28"/>
          <w:lang w:val="uk-UA"/>
        </w:rPr>
      </w:pPr>
    </w:p>
    <w:p w:rsidR="009C1597" w:rsidRPr="00DF4F9F" w:rsidRDefault="009C1597" w:rsidP="009C1597">
      <w:pPr>
        <w:spacing w:after="0" w:line="240" w:lineRule="auto"/>
        <w:ind w:right="-5"/>
        <w:jc w:val="center"/>
        <w:rPr>
          <w:rFonts w:ascii="Times New Roman" w:hAnsi="Times New Roman"/>
          <w:sz w:val="28"/>
          <w:szCs w:val="28"/>
        </w:rPr>
      </w:pPr>
      <w:r w:rsidRPr="00DF4F9F">
        <w:rPr>
          <w:rFonts w:ascii="Times New Roman" w:hAnsi="Times New Roman"/>
          <w:b/>
          <w:sz w:val="28"/>
          <w:szCs w:val="28"/>
          <w:u w:val="single"/>
          <w:lang w:val="en-US"/>
        </w:rPr>
        <w:t>V</w:t>
      </w:r>
      <w:r w:rsidRPr="00DF4F9F">
        <w:rPr>
          <w:rFonts w:ascii="Times New Roman" w:hAnsi="Times New Roman"/>
          <w:b/>
          <w:sz w:val="28"/>
          <w:szCs w:val="28"/>
          <w:u w:val="single"/>
        </w:rPr>
        <w:t>.</w:t>
      </w:r>
      <w:r w:rsidRPr="00DF4F9F">
        <w:rPr>
          <w:rFonts w:ascii="Times New Roman" w:hAnsi="Times New Roman"/>
          <w:b/>
          <w:caps/>
          <w:sz w:val="28"/>
          <w:szCs w:val="28"/>
          <w:u w:val="single"/>
        </w:rPr>
        <w:t xml:space="preserve"> </w:t>
      </w:r>
      <w:proofErr w:type="spellStart"/>
      <w:r w:rsidRPr="00DF4F9F">
        <w:rPr>
          <w:rFonts w:ascii="Times New Roman" w:hAnsi="Times New Roman"/>
          <w:b/>
          <w:sz w:val="28"/>
          <w:szCs w:val="28"/>
          <w:u w:val="single"/>
        </w:rPr>
        <w:t>Перелік</w:t>
      </w:r>
      <w:proofErr w:type="spellEnd"/>
      <w:r w:rsidRPr="00DF4F9F">
        <w:rPr>
          <w:rFonts w:ascii="Times New Roman" w:hAnsi="Times New Roman"/>
          <w:b/>
          <w:sz w:val="28"/>
          <w:szCs w:val="28"/>
          <w:u w:val="single"/>
        </w:rPr>
        <w:t xml:space="preserve"> </w:t>
      </w:r>
      <w:proofErr w:type="spellStart"/>
      <w:r w:rsidRPr="00DF4F9F">
        <w:rPr>
          <w:rFonts w:ascii="Times New Roman" w:hAnsi="Times New Roman"/>
          <w:b/>
          <w:sz w:val="28"/>
          <w:szCs w:val="28"/>
          <w:u w:val="single"/>
        </w:rPr>
        <w:t>завдань</w:t>
      </w:r>
      <w:proofErr w:type="spellEnd"/>
      <w:r w:rsidRPr="00DF4F9F">
        <w:rPr>
          <w:rFonts w:ascii="Times New Roman" w:hAnsi="Times New Roman"/>
          <w:b/>
          <w:sz w:val="28"/>
          <w:szCs w:val="28"/>
          <w:u w:val="single"/>
        </w:rPr>
        <w:t xml:space="preserve"> і </w:t>
      </w:r>
      <w:proofErr w:type="spellStart"/>
      <w:r w:rsidRPr="00DF4F9F">
        <w:rPr>
          <w:rFonts w:ascii="Times New Roman" w:hAnsi="Times New Roman"/>
          <w:b/>
          <w:sz w:val="28"/>
          <w:szCs w:val="28"/>
          <w:u w:val="single"/>
        </w:rPr>
        <w:t>заходів</w:t>
      </w:r>
      <w:proofErr w:type="spellEnd"/>
      <w:r w:rsidRPr="00DF4F9F">
        <w:rPr>
          <w:rFonts w:ascii="Times New Roman" w:hAnsi="Times New Roman"/>
          <w:b/>
          <w:sz w:val="28"/>
          <w:szCs w:val="28"/>
          <w:u w:val="single"/>
        </w:rPr>
        <w:t xml:space="preserve"> </w:t>
      </w:r>
      <w:proofErr w:type="spellStart"/>
      <w:r w:rsidRPr="00DF4F9F">
        <w:rPr>
          <w:rFonts w:ascii="Times New Roman" w:hAnsi="Times New Roman"/>
          <w:b/>
          <w:sz w:val="28"/>
          <w:szCs w:val="28"/>
          <w:u w:val="single"/>
        </w:rPr>
        <w:t>програми</w:t>
      </w:r>
      <w:proofErr w:type="spellEnd"/>
      <w:r w:rsidRPr="00DF4F9F">
        <w:rPr>
          <w:rFonts w:ascii="Times New Roman" w:hAnsi="Times New Roman"/>
          <w:b/>
          <w:sz w:val="28"/>
          <w:szCs w:val="28"/>
          <w:u w:val="single"/>
        </w:rPr>
        <w:t xml:space="preserve"> та </w:t>
      </w:r>
      <w:proofErr w:type="spellStart"/>
      <w:r w:rsidRPr="00DF4F9F">
        <w:rPr>
          <w:rFonts w:ascii="Times New Roman" w:hAnsi="Times New Roman"/>
          <w:b/>
          <w:sz w:val="28"/>
          <w:szCs w:val="28"/>
          <w:u w:val="single"/>
        </w:rPr>
        <w:t>результативні</w:t>
      </w:r>
      <w:proofErr w:type="spellEnd"/>
      <w:r w:rsidRPr="00DF4F9F">
        <w:rPr>
          <w:rFonts w:ascii="Times New Roman" w:hAnsi="Times New Roman"/>
          <w:b/>
          <w:sz w:val="28"/>
          <w:szCs w:val="28"/>
          <w:u w:val="single"/>
        </w:rPr>
        <w:t xml:space="preserve"> </w:t>
      </w:r>
      <w:proofErr w:type="spellStart"/>
      <w:r w:rsidRPr="00DF4F9F">
        <w:rPr>
          <w:rFonts w:ascii="Times New Roman" w:hAnsi="Times New Roman"/>
          <w:b/>
          <w:sz w:val="28"/>
          <w:szCs w:val="28"/>
          <w:u w:val="single"/>
        </w:rPr>
        <w:t>показники</w:t>
      </w:r>
      <w:proofErr w:type="spellEnd"/>
    </w:p>
    <w:p w:rsidR="009C1597" w:rsidRPr="00DF4F9F" w:rsidRDefault="009C1597" w:rsidP="009C1597">
      <w:pPr>
        <w:spacing w:after="0" w:line="240" w:lineRule="auto"/>
        <w:ind w:right="-5"/>
        <w:jc w:val="both"/>
        <w:rPr>
          <w:rFonts w:ascii="Times New Roman" w:hAnsi="Times New Roman"/>
          <w:b/>
          <w:sz w:val="28"/>
          <w:szCs w:val="28"/>
          <w:u w:val="single"/>
          <w:lang w:val="uk-UA"/>
        </w:rPr>
      </w:pPr>
    </w:p>
    <w:p w:rsidR="009C1597" w:rsidRPr="00DF4F9F" w:rsidRDefault="009C1597" w:rsidP="009C1597">
      <w:pPr>
        <w:pStyle w:val="msonormalcxspmiddle"/>
        <w:widowControl w:val="0"/>
        <w:numPr>
          <w:ilvl w:val="0"/>
          <w:numId w:val="2"/>
        </w:numPr>
        <w:shd w:val="clear" w:color="auto" w:fill="FFFFFF"/>
        <w:tabs>
          <w:tab w:val="left" w:pos="768"/>
        </w:tabs>
        <w:autoSpaceDE w:val="0"/>
        <w:spacing w:before="0" w:after="0"/>
        <w:ind w:firstLine="709"/>
        <w:contextualSpacing/>
        <w:jc w:val="both"/>
        <w:rPr>
          <w:sz w:val="28"/>
          <w:szCs w:val="28"/>
        </w:rPr>
      </w:pPr>
      <w:r w:rsidRPr="00DF4F9F">
        <w:rPr>
          <w:sz w:val="28"/>
          <w:szCs w:val="28"/>
          <w:lang w:val="uk-UA"/>
        </w:rPr>
        <w:t>збереження і покращення здоров'я населення;</w:t>
      </w:r>
    </w:p>
    <w:p w:rsidR="009C1597" w:rsidRPr="00DF4F9F" w:rsidRDefault="009C1597" w:rsidP="009C1597">
      <w:pPr>
        <w:pStyle w:val="msonormalcxspmiddle"/>
        <w:widowControl w:val="0"/>
        <w:numPr>
          <w:ilvl w:val="0"/>
          <w:numId w:val="2"/>
        </w:numPr>
        <w:shd w:val="clear" w:color="auto" w:fill="FFFFFF"/>
        <w:tabs>
          <w:tab w:val="left" w:pos="768"/>
        </w:tabs>
        <w:autoSpaceDE w:val="0"/>
        <w:spacing w:before="0" w:after="0"/>
        <w:ind w:firstLine="709"/>
        <w:contextualSpacing/>
        <w:jc w:val="both"/>
        <w:rPr>
          <w:sz w:val="28"/>
          <w:szCs w:val="28"/>
        </w:rPr>
      </w:pPr>
      <w:r w:rsidRPr="00DF4F9F">
        <w:rPr>
          <w:spacing w:val="-2"/>
          <w:sz w:val="28"/>
          <w:szCs w:val="28"/>
          <w:lang w:val="uk-UA"/>
        </w:rPr>
        <w:t xml:space="preserve">гарантована доступність і якість кваліфікованої медичної </w:t>
      </w:r>
      <w:r w:rsidRPr="00DF4F9F">
        <w:rPr>
          <w:sz w:val="28"/>
          <w:szCs w:val="28"/>
          <w:lang w:val="uk-UA"/>
        </w:rPr>
        <w:t>допомоги;</w:t>
      </w:r>
    </w:p>
    <w:p w:rsidR="009C1597" w:rsidRPr="00DF4F9F" w:rsidRDefault="009C1597" w:rsidP="009C1597">
      <w:pPr>
        <w:pStyle w:val="10"/>
        <w:shd w:val="clear" w:color="auto" w:fill="FFFFFF"/>
        <w:tabs>
          <w:tab w:val="left" w:pos="0"/>
        </w:tabs>
        <w:ind w:left="0" w:firstLine="709"/>
        <w:jc w:val="both"/>
        <w:rPr>
          <w:sz w:val="28"/>
          <w:szCs w:val="28"/>
        </w:rPr>
      </w:pPr>
      <w:r w:rsidRPr="00DF4F9F">
        <w:rPr>
          <w:sz w:val="28"/>
          <w:szCs w:val="28"/>
          <w:lang w:val="uk-UA"/>
        </w:rPr>
        <w:t>- удосконалення організації медичної допомоги</w:t>
      </w:r>
    </w:p>
    <w:p w:rsidR="009C1597" w:rsidRPr="00DF4F9F" w:rsidRDefault="009C1597" w:rsidP="009C1597">
      <w:pPr>
        <w:pStyle w:val="msonormalcxsplast"/>
        <w:widowControl w:val="0"/>
        <w:numPr>
          <w:ilvl w:val="0"/>
          <w:numId w:val="3"/>
        </w:numPr>
        <w:shd w:val="clear" w:color="auto" w:fill="FFFFFF"/>
        <w:tabs>
          <w:tab w:val="clear" w:pos="708"/>
          <w:tab w:val="left" w:pos="730"/>
        </w:tabs>
        <w:autoSpaceDE w:val="0"/>
        <w:spacing w:before="0" w:after="0"/>
        <w:ind w:firstLine="709"/>
        <w:contextualSpacing/>
        <w:jc w:val="both"/>
        <w:rPr>
          <w:sz w:val="28"/>
          <w:szCs w:val="28"/>
        </w:rPr>
      </w:pPr>
      <w:r w:rsidRPr="00DF4F9F">
        <w:rPr>
          <w:sz w:val="28"/>
          <w:szCs w:val="28"/>
          <w:lang w:val="uk-UA"/>
        </w:rPr>
        <w:t>удосконалення механізмів фінансування закладів охорони здоров'я.</w:t>
      </w:r>
    </w:p>
    <w:p w:rsidR="009C1597" w:rsidRPr="00DF4F9F" w:rsidRDefault="009C1597" w:rsidP="009C1597">
      <w:pPr>
        <w:pStyle w:val="21"/>
        <w:shd w:val="clear" w:color="auto" w:fill="FFFFFF"/>
        <w:ind w:firstLine="720"/>
        <w:jc w:val="both"/>
        <w:rPr>
          <w:sz w:val="28"/>
          <w:szCs w:val="28"/>
        </w:rPr>
      </w:pPr>
      <w:r w:rsidRPr="00DF4F9F">
        <w:rPr>
          <w:color w:val="000000"/>
          <w:sz w:val="28"/>
          <w:szCs w:val="28"/>
          <w:u w:val="single"/>
          <w:lang w:val="uk-UA"/>
        </w:rPr>
        <w:t>Виконання програми дає змогу:</w:t>
      </w:r>
    </w:p>
    <w:p w:rsidR="009C1597" w:rsidRPr="00DF4F9F" w:rsidRDefault="009C1597" w:rsidP="009C1597">
      <w:pPr>
        <w:pStyle w:val="21"/>
        <w:shd w:val="clear" w:color="auto" w:fill="FFFFFF"/>
        <w:ind w:firstLine="720"/>
        <w:jc w:val="both"/>
        <w:rPr>
          <w:sz w:val="28"/>
          <w:szCs w:val="28"/>
        </w:rPr>
      </w:pPr>
      <w:r w:rsidRPr="00DF4F9F">
        <w:rPr>
          <w:color w:val="000000"/>
          <w:sz w:val="28"/>
          <w:szCs w:val="28"/>
        </w:rPr>
        <w:t xml:space="preserve">- </w:t>
      </w:r>
      <w:r w:rsidRPr="00DF4F9F">
        <w:rPr>
          <w:color w:val="000000"/>
          <w:sz w:val="28"/>
          <w:szCs w:val="28"/>
          <w:lang w:val="uk-UA"/>
        </w:rPr>
        <w:t>підвищити ефективність роботи закладів охорони здоров’я з метою подолання несприятливих демографічних тенденцій;</w:t>
      </w:r>
    </w:p>
    <w:p w:rsidR="009C1597" w:rsidRPr="00DF4F9F" w:rsidRDefault="009C1597" w:rsidP="009C1597">
      <w:pPr>
        <w:pStyle w:val="21"/>
        <w:shd w:val="clear" w:color="auto" w:fill="FFFFFF"/>
        <w:ind w:firstLine="720"/>
        <w:jc w:val="both"/>
        <w:rPr>
          <w:sz w:val="28"/>
          <w:szCs w:val="28"/>
        </w:rPr>
      </w:pPr>
      <w:r w:rsidRPr="00DF4F9F">
        <w:rPr>
          <w:color w:val="000000"/>
          <w:sz w:val="28"/>
          <w:szCs w:val="28"/>
        </w:rPr>
        <w:t xml:space="preserve">- </w:t>
      </w:r>
      <w:r w:rsidRPr="00DF4F9F">
        <w:rPr>
          <w:color w:val="000000"/>
          <w:sz w:val="28"/>
          <w:szCs w:val="28"/>
          <w:lang w:val="uk-UA"/>
        </w:rPr>
        <w:t>збільшити питому вагу стаціонарної   медичної допомоги, що надається лікарнями;</w:t>
      </w:r>
    </w:p>
    <w:p w:rsidR="009C1597" w:rsidRPr="00DF4F9F" w:rsidRDefault="009C1597" w:rsidP="009C1597">
      <w:pPr>
        <w:pStyle w:val="21"/>
        <w:shd w:val="clear" w:color="auto" w:fill="FFFFFF"/>
        <w:ind w:firstLine="720"/>
        <w:jc w:val="both"/>
        <w:rPr>
          <w:sz w:val="28"/>
          <w:szCs w:val="28"/>
        </w:rPr>
      </w:pPr>
      <w:r w:rsidRPr="00DF4F9F">
        <w:rPr>
          <w:color w:val="000000"/>
          <w:sz w:val="28"/>
          <w:szCs w:val="28"/>
          <w:lang w:val="uk-UA"/>
        </w:rPr>
        <w:t>- створити умови для реалізації принципу організації та координації надання пацієнтам спеціалізованої та стаціонарної медичної допомоги;</w:t>
      </w:r>
    </w:p>
    <w:p w:rsidR="009C1597" w:rsidRPr="00DF4F9F" w:rsidRDefault="009C1597" w:rsidP="009C1597">
      <w:pPr>
        <w:pStyle w:val="21"/>
        <w:shd w:val="clear" w:color="auto" w:fill="FFFFFF"/>
        <w:ind w:firstLine="720"/>
        <w:jc w:val="both"/>
        <w:rPr>
          <w:sz w:val="28"/>
          <w:szCs w:val="28"/>
        </w:rPr>
      </w:pPr>
      <w:r w:rsidRPr="00DF4F9F">
        <w:rPr>
          <w:color w:val="000000"/>
          <w:sz w:val="28"/>
          <w:szCs w:val="28"/>
          <w:lang w:val="uk-UA"/>
        </w:rPr>
        <w:t xml:space="preserve">- забезпечення збереження та подальше зміцнення матеріально-технічної бази, її модернізація; </w:t>
      </w:r>
    </w:p>
    <w:p w:rsidR="009C1597" w:rsidRPr="00DF4F9F" w:rsidRDefault="009C1597" w:rsidP="009C1597">
      <w:pPr>
        <w:pStyle w:val="21"/>
        <w:shd w:val="clear" w:color="auto" w:fill="FFFFFF"/>
        <w:ind w:firstLine="720"/>
        <w:jc w:val="both"/>
        <w:rPr>
          <w:sz w:val="28"/>
          <w:szCs w:val="28"/>
        </w:rPr>
      </w:pPr>
      <w:r w:rsidRPr="00DF4F9F">
        <w:rPr>
          <w:color w:val="000000"/>
          <w:sz w:val="28"/>
          <w:szCs w:val="28"/>
        </w:rPr>
        <w:t xml:space="preserve">- </w:t>
      </w:r>
      <w:r w:rsidRPr="00DF4F9F">
        <w:rPr>
          <w:color w:val="000000"/>
          <w:sz w:val="28"/>
          <w:szCs w:val="28"/>
          <w:lang w:val="uk-UA"/>
        </w:rPr>
        <w:t>покращити оснащення КНП «Ніжинська ЦМЛ ім. М. Галицького» відповідно рекомендованих табелів оснащення та нормативів.</w:t>
      </w:r>
    </w:p>
    <w:p w:rsidR="009C1597" w:rsidRPr="00F34475" w:rsidRDefault="00F34475" w:rsidP="009C1597">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         </w:t>
      </w:r>
      <w:r w:rsidR="009C1597" w:rsidRPr="00DF4F9F">
        <w:rPr>
          <w:rFonts w:ascii="Times New Roman" w:hAnsi="Times New Roman"/>
          <w:b/>
          <w:sz w:val="28"/>
          <w:szCs w:val="28"/>
          <w:u w:val="single"/>
          <w:lang w:val="en-US"/>
        </w:rPr>
        <w:t>V</w:t>
      </w:r>
      <w:r w:rsidR="009C1597" w:rsidRPr="00DF4F9F">
        <w:rPr>
          <w:rFonts w:ascii="Times New Roman" w:hAnsi="Times New Roman"/>
          <w:b/>
          <w:sz w:val="28"/>
          <w:szCs w:val="28"/>
          <w:u w:val="single"/>
        </w:rPr>
        <w:t xml:space="preserve">І. </w:t>
      </w:r>
      <w:proofErr w:type="spellStart"/>
      <w:r w:rsidR="009C1597" w:rsidRPr="00DF4F9F">
        <w:rPr>
          <w:rFonts w:ascii="Times New Roman" w:hAnsi="Times New Roman"/>
          <w:b/>
          <w:sz w:val="28"/>
          <w:szCs w:val="28"/>
          <w:u w:val="single"/>
        </w:rPr>
        <w:t>Координація</w:t>
      </w:r>
      <w:proofErr w:type="spellEnd"/>
      <w:r w:rsidR="009C1597" w:rsidRPr="00DF4F9F">
        <w:rPr>
          <w:rFonts w:ascii="Times New Roman" w:hAnsi="Times New Roman"/>
          <w:b/>
          <w:sz w:val="28"/>
          <w:szCs w:val="28"/>
          <w:u w:val="single"/>
        </w:rPr>
        <w:t xml:space="preserve"> та контроль за ходом </w:t>
      </w:r>
      <w:proofErr w:type="spellStart"/>
      <w:r w:rsidR="009C1597" w:rsidRPr="00DF4F9F">
        <w:rPr>
          <w:rFonts w:ascii="Times New Roman" w:hAnsi="Times New Roman"/>
          <w:b/>
          <w:sz w:val="28"/>
          <w:szCs w:val="28"/>
          <w:u w:val="single"/>
        </w:rPr>
        <w:t>виконання</w:t>
      </w:r>
      <w:proofErr w:type="spellEnd"/>
      <w:r w:rsidR="009C1597" w:rsidRPr="00DF4F9F">
        <w:rPr>
          <w:rFonts w:ascii="Times New Roman" w:hAnsi="Times New Roman"/>
          <w:b/>
          <w:sz w:val="28"/>
          <w:szCs w:val="28"/>
          <w:u w:val="single"/>
        </w:rPr>
        <w:t xml:space="preserve"> </w:t>
      </w:r>
      <w:proofErr w:type="spellStart"/>
      <w:r w:rsidR="009C1597" w:rsidRPr="00DF4F9F">
        <w:rPr>
          <w:rFonts w:ascii="Times New Roman" w:hAnsi="Times New Roman"/>
          <w:b/>
          <w:sz w:val="28"/>
          <w:szCs w:val="28"/>
          <w:u w:val="single"/>
        </w:rPr>
        <w:t>Програми</w:t>
      </w:r>
      <w:proofErr w:type="spellEnd"/>
      <w:r w:rsidR="009C1597" w:rsidRPr="00DF4F9F">
        <w:rPr>
          <w:rFonts w:ascii="Times New Roman" w:hAnsi="Times New Roman"/>
          <w:sz w:val="28"/>
          <w:szCs w:val="28"/>
        </w:rPr>
        <w:t xml:space="preserve"> </w:t>
      </w:r>
    </w:p>
    <w:p w:rsidR="009C1597" w:rsidRPr="00DF4F9F" w:rsidRDefault="009C1597" w:rsidP="009C1597">
      <w:pPr>
        <w:spacing w:after="0" w:line="240" w:lineRule="auto"/>
        <w:ind w:firstLine="709"/>
        <w:jc w:val="both"/>
        <w:rPr>
          <w:rFonts w:ascii="Times New Roman" w:hAnsi="Times New Roman"/>
          <w:color w:val="008080"/>
          <w:sz w:val="28"/>
          <w:szCs w:val="28"/>
          <w:lang w:val="uk-UA"/>
        </w:rPr>
      </w:pPr>
    </w:p>
    <w:p w:rsidR="009C1597" w:rsidRPr="00DF4F9F" w:rsidRDefault="009C1597" w:rsidP="009C1597">
      <w:pPr>
        <w:spacing w:after="0" w:line="240" w:lineRule="auto"/>
        <w:ind w:firstLine="709"/>
        <w:jc w:val="both"/>
        <w:rPr>
          <w:rFonts w:ascii="Times New Roman" w:hAnsi="Times New Roman"/>
          <w:sz w:val="28"/>
          <w:szCs w:val="28"/>
        </w:rPr>
      </w:pPr>
      <w:r w:rsidRPr="00DF4F9F">
        <w:rPr>
          <w:rFonts w:ascii="Times New Roman" w:hAnsi="Times New Roman"/>
          <w:sz w:val="28"/>
          <w:szCs w:val="28"/>
          <w:lang w:val="uk-UA"/>
        </w:rPr>
        <w:t>Контроль за виконанням Програми здійснюється головним розпорядником.</w:t>
      </w:r>
    </w:p>
    <w:p w:rsidR="009C1597" w:rsidRPr="00DF4F9F" w:rsidRDefault="009C1597" w:rsidP="009C1597">
      <w:pPr>
        <w:spacing w:after="0" w:line="240" w:lineRule="auto"/>
        <w:ind w:firstLine="709"/>
        <w:jc w:val="both"/>
        <w:rPr>
          <w:rFonts w:ascii="Times New Roman" w:hAnsi="Times New Roman"/>
          <w:sz w:val="28"/>
          <w:szCs w:val="28"/>
          <w:lang w:val="uk-UA"/>
        </w:rPr>
      </w:pPr>
      <w:proofErr w:type="spellStart"/>
      <w:r w:rsidRPr="00DF4F9F">
        <w:rPr>
          <w:rFonts w:ascii="Times New Roman" w:hAnsi="Times New Roman"/>
          <w:spacing w:val="-2"/>
          <w:sz w:val="28"/>
          <w:szCs w:val="28"/>
        </w:rPr>
        <w:t>Звіт</w:t>
      </w:r>
      <w:proofErr w:type="spellEnd"/>
      <w:r w:rsidRPr="00DF4F9F">
        <w:rPr>
          <w:rFonts w:ascii="Times New Roman" w:hAnsi="Times New Roman"/>
          <w:spacing w:val="-2"/>
          <w:sz w:val="28"/>
          <w:szCs w:val="28"/>
        </w:rPr>
        <w:t xml:space="preserve"> про </w:t>
      </w:r>
      <w:proofErr w:type="spellStart"/>
      <w:r w:rsidRPr="00DF4F9F">
        <w:rPr>
          <w:rFonts w:ascii="Times New Roman" w:hAnsi="Times New Roman"/>
          <w:spacing w:val="-2"/>
          <w:sz w:val="28"/>
          <w:szCs w:val="28"/>
        </w:rPr>
        <w:t>виконання</w:t>
      </w:r>
      <w:proofErr w:type="spellEnd"/>
      <w:r w:rsidRPr="00DF4F9F">
        <w:rPr>
          <w:rFonts w:ascii="Times New Roman" w:hAnsi="Times New Roman"/>
          <w:spacing w:val="-2"/>
          <w:sz w:val="28"/>
          <w:szCs w:val="28"/>
        </w:rPr>
        <w:t xml:space="preserve"> </w:t>
      </w:r>
      <w:proofErr w:type="spellStart"/>
      <w:r w:rsidRPr="00DF4F9F">
        <w:rPr>
          <w:rFonts w:ascii="Times New Roman" w:hAnsi="Times New Roman"/>
          <w:spacing w:val="-2"/>
          <w:sz w:val="28"/>
          <w:szCs w:val="28"/>
        </w:rPr>
        <w:t>Програми</w:t>
      </w:r>
      <w:proofErr w:type="spellEnd"/>
      <w:r w:rsidRPr="00DF4F9F">
        <w:rPr>
          <w:rFonts w:ascii="Times New Roman" w:hAnsi="Times New Roman"/>
          <w:spacing w:val="-2"/>
          <w:sz w:val="28"/>
          <w:szCs w:val="28"/>
        </w:rPr>
        <w:t xml:space="preserve"> </w:t>
      </w:r>
      <w:proofErr w:type="spellStart"/>
      <w:r w:rsidRPr="00DF4F9F">
        <w:rPr>
          <w:rFonts w:ascii="Times New Roman" w:hAnsi="Times New Roman"/>
          <w:spacing w:val="-2"/>
          <w:sz w:val="28"/>
          <w:szCs w:val="28"/>
        </w:rPr>
        <w:t>надається</w:t>
      </w:r>
      <w:proofErr w:type="spellEnd"/>
      <w:r w:rsidRPr="00DF4F9F">
        <w:rPr>
          <w:rFonts w:ascii="Times New Roman" w:hAnsi="Times New Roman"/>
          <w:spacing w:val="-2"/>
          <w:sz w:val="28"/>
          <w:szCs w:val="28"/>
          <w:lang w:val="uk-UA"/>
        </w:rPr>
        <w:t xml:space="preserve"> виконавцем</w:t>
      </w:r>
      <w:r w:rsidRPr="00DF4F9F">
        <w:rPr>
          <w:rFonts w:ascii="Times New Roman" w:hAnsi="Times New Roman"/>
          <w:spacing w:val="-2"/>
          <w:sz w:val="28"/>
          <w:szCs w:val="28"/>
        </w:rPr>
        <w:t xml:space="preserve"> </w:t>
      </w:r>
      <w:proofErr w:type="spellStart"/>
      <w:r w:rsidRPr="00DF4F9F">
        <w:rPr>
          <w:rFonts w:ascii="Times New Roman" w:hAnsi="Times New Roman"/>
          <w:spacing w:val="-2"/>
          <w:sz w:val="28"/>
          <w:szCs w:val="28"/>
        </w:rPr>
        <w:t>щоквартально</w:t>
      </w:r>
      <w:proofErr w:type="spellEnd"/>
      <w:r w:rsidRPr="00DF4F9F">
        <w:rPr>
          <w:rFonts w:ascii="Times New Roman" w:hAnsi="Times New Roman"/>
          <w:spacing w:val="-2"/>
          <w:sz w:val="28"/>
          <w:szCs w:val="28"/>
        </w:rPr>
        <w:t xml:space="preserve"> до </w:t>
      </w:r>
      <w:r w:rsidRPr="00DF4F9F">
        <w:rPr>
          <w:rFonts w:ascii="Times New Roman" w:hAnsi="Times New Roman"/>
          <w:spacing w:val="-2"/>
          <w:sz w:val="28"/>
          <w:szCs w:val="28"/>
          <w:lang w:val="uk-UA"/>
        </w:rPr>
        <w:t>4-го</w:t>
      </w:r>
      <w:r w:rsidRPr="00DF4F9F">
        <w:rPr>
          <w:rFonts w:ascii="Times New Roman" w:hAnsi="Times New Roman"/>
          <w:spacing w:val="-2"/>
          <w:sz w:val="28"/>
          <w:szCs w:val="28"/>
        </w:rPr>
        <w:t xml:space="preserve"> числа </w:t>
      </w:r>
      <w:proofErr w:type="spellStart"/>
      <w:r w:rsidRPr="00DF4F9F">
        <w:rPr>
          <w:rFonts w:ascii="Times New Roman" w:hAnsi="Times New Roman"/>
          <w:spacing w:val="-2"/>
          <w:sz w:val="28"/>
          <w:szCs w:val="28"/>
        </w:rPr>
        <w:t>місяця</w:t>
      </w:r>
      <w:proofErr w:type="spellEnd"/>
      <w:r w:rsidRPr="00DF4F9F">
        <w:rPr>
          <w:rFonts w:ascii="Times New Roman" w:hAnsi="Times New Roman"/>
          <w:spacing w:val="-2"/>
          <w:sz w:val="28"/>
          <w:szCs w:val="28"/>
        </w:rPr>
        <w:t xml:space="preserve">, </w:t>
      </w:r>
      <w:proofErr w:type="spellStart"/>
      <w:r w:rsidRPr="00DF4F9F">
        <w:rPr>
          <w:rFonts w:ascii="Times New Roman" w:hAnsi="Times New Roman"/>
          <w:spacing w:val="-2"/>
          <w:sz w:val="28"/>
          <w:szCs w:val="28"/>
        </w:rPr>
        <w:t>наступного</w:t>
      </w:r>
      <w:proofErr w:type="spellEnd"/>
      <w:r w:rsidRPr="00DF4F9F">
        <w:rPr>
          <w:rFonts w:ascii="Times New Roman" w:hAnsi="Times New Roman"/>
          <w:spacing w:val="-2"/>
          <w:sz w:val="28"/>
          <w:szCs w:val="28"/>
        </w:rPr>
        <w:t xml:space="preserve"> за </w:t>
      </w:r>
      <w:proofErr w:type="spellStart"/>
      <w:r w:rsidRPr="00DF4F9F">
        <w:rPr>
          <w:rFonts w:ascii="Times New Roman" w:hAnsi="Times New Roman"/>
          <w:spacing w:val="-2"/>
          <w:sz w:val="28"/>
          <w:szCs w:val="28"/>
        </w:rPr>
        <w:t>звітним</w:t>
      </w:r>
      <w:proofErr w:type="spellEnd"/>
      <w:r w:rsidRPr="00DF4F9F">
        <w:rPr>
          <w:rFonts w:ascii="Times New Roman" w:hAnsi="Times New Roman"/>
          <w:spacing w:val="-2"/>
          <w:sz w:val="28"/>
          <w:szCs w:val="28"/>
        </w:rPr>
        <w:t xml:space="preserve"> </w:t>
      </w:r>
      <w:r w:rsidRPr="00DF4F9F">
        <w:rPr>
          <w:rFonts w:ascii="Times New Roman" w:hAnsi="Times New Roman"/>
          <w:spacing w:val="-2"/>
          <w:sz w:val="28"/>
          <w:szCs w:val="28"/>
          <w:lang w:val="uk-UA"/>
        </w:rPr>
        <w:t xml:space="preserve">кварталом, </w:t>
      </w:r>
      <w:r w:rsidRPr="00DF4F9F">
        <w:rPr>
          <w:rFonts w:ascii="Times New Roman" w:hAnsi="Times New Roman"/>
          <w:spacing w:val="-2"/>
          <w:sz w:val="28"/>
          <w:szCs w:val="28"/>
        </w:rPr>
        <w:t xml:space="preserve">головному </w:t>
      </w:r>
      <w:proofErr w:type="spellStart"/>
      <w:r w:rsidRPr="00DF4F9F">
        <w:rPr>
          <w:rFonts w:ascii="Times New Roman" w:hAnsi="Times New Roman"/>
          <w:spacing w:val="-2"/>
          <w:sz w:val="28"/>
          <w:szCs w:val="28"/>
        </w:rPr>
        <w:t>розпоряднику</w:t>
      </w:r>
      <w:proofErr w:type="spellEnd"/>
      <w:r w:rsidRPr="00DF4F9F">
        <w:rPr>
          <w:rFonts w:ascii="Times New Roman" w:hAnsi="Times New Roman"/>
          <w:spacing w:val="-2"/>
          <w:sz w:val="28"/>
          <w:szCs w:val="28"/>
        </w:rPr>
        <w:t xml:space="preserve"> </w:t>
      </w:r>
      <w:proofErr w:type="spellStart"/>
      <w:r w:rsidRPr="00DF4F9F">
        <w:rPr>
          <w:rFonts w:ascii="Times New Roman" w:hAnsi="Times New Roman"/>
          <w:spacing w:val="-2"/>
          <w:sz w:val="28"/>
          <w:szCs w:val="28"/>
        </w:rPr>
        <w:t>коштів</w:t>
      </w:r>
      <w:proofErr w:type="spellEnd"/>
      <w:r w:rsidRPr="00DF4F9F">
        <w:rPr>
          <w:rFonts w:ascii="Times New Roman" w:hAnsi="Times New Roman"/>
          <w:spacing w:val="-2"/>
          <w:sz w:val="28"/>
          <w:szCs w:val="28"/>
        </w:rPr>
        <w:t xml:space="preserve">. </w:t>
      </w:r>
      <w:proofErr w:type="spellStart"/>
      <w:r w:rsidRPr="00DF4F9F">
        <w:rPr>
          <w:rFonts w:ascii="Times New Roman" w:hAnsi="Times New Roman"/>
          <w:spacing w:val="-2"/>
          <w:sz w:val="28"/>
          <w:szCs w:val="28"/>
        </w:rPr>
        <w:t>Головний</w:t>
      </w:r>
      <w:proofErr w:type="spellEnd"/>
      <w:r w:rsidRPr="00DF4F9F">
        <w:rPr>
          <w:rFonts w:ascii="Times New Roman" w:hAnsi="Times New Roman"/>
          <w:spacing w:val="-2"/>
          <w:sz w:val="28"/>
          <w:szCs w:val="28"/>
        </w:rPr>
        <w:t xml:space="preserve"> </w:t>
      </w:r>
      <w:proofErr w:type="spellStart"/>
      <w:r w:rsidRPr="00DF4F9F">
        <w:rPr>
          <w:rFonts w:ascii="Times New Roman" w:hAnsi="Times New Roman"/>
          <w:spacing w:val="-2"/>
          <w:sz w:val="28"/>
          <w:szCs w:val="28"/>
        </w:rPr>
        <w:t>розпорядник</w:t>
      </w:r>
      <w:proofErr w:type="spellEnd"/>
      <w:r w:rsidRPr="00DF4F9F">
        <w:rPr>
          <w:rFonts w:ascii="Times New Roman" w:hAnsi="Times New Roman"/>
          <w:spacing w:val="-2"/>
          <w:sz w:val="28"/>
          <w:szCs w:val="28"/>
        </w:rPr>
        <w:t xml:space="preserve"> </w:t>
      </w:r>
      <w:proofErr w:type="spellStart"/>
      <w:r w:rsidRPr="00DF4F9F">
        <w:rPr>
          <w:rFonts w:ascii="Times New Roman" w:hAnsi="Times New Roman"/>
          <w:spacing w:val="-2"/>
          <w:sz w:val="28"/>
          <w:szCs w:val="28"/>
        </w:rPr>
        <w:t>бюджетних</w:t>
      </w:r>
      <w:proofErr w:type="spellEnd"/>
      <w:r w:rsidRPr="00DF4F9F">
        <w:rPr>
          <w:rFonts w:ascii="Times New Roman" w:hAnsi="Times New Roman"/>
          <w:spacing w:val="-2"/>
          <w:sz w:val="28"/>
          <w:szCs w:val="28"/>
        </w:rPr>
        <w:t xml:space="preserve"> </w:t>
      </w:r>
      <w:proofErr w:type="spellStart"/>
      <w:r w:rsidRPr="00DF4F9F">
        <w:rPr>
          <w:rFonts w:ascii="Times New Roman" w:hAnsi="Times New Roman"/>
          <w:spacing w:val="-2"/>
          <w:sz w:val="28"/>
          <w:szCs w:val="28"/>
        </w:rPr>
        <w:t>коштів</w:t>
      </w:r>
      <w:proofErr w:type="spellEnd"/>
      <w:r w:rsidRPr="00DF4F9F">
        <w:rPr>
          <w:rFonts w:ascii="Times New Roman" w:hAnsi="Times New Roman"/>
          <w:spacing w:val="-2"/>
          <w:sz w:val="28"/>
          <w:szCs w:val="28"/>
        </w:rPr>
        <w:t xml:space="preserve"> </w:t>
      </w:r>
      <w:r w:rsidRPr="00DF4F9F">
        <w:rPr>
          <w:rFonts w:ascii="Times New Roman" w:hAnsi="Times New Roman"/>
          <w:spacing w:val="-2"/>
          <w:sz w:val="28"/>
          <w:szCs w:val="28"/>
          <w:lang w:val="uk-UA"/>
        </w:rPr>
        <w:t xml:space="preserve">надає </w:t>
      </w:r>
      <w:proofErr w:type="spellStart"/>
      <w:r w:rsidRPr="00DF4F9F">
        <w:rPr>
          <w:rFonts w:ascii="Times New Roman" w:hAnsi="Times New Roman"/>
          <w:spacing w:val="-2"/>
          <w:sz w:val="28"/>
          <w:szCs w:val="28"/>
        </w:rPr>
        <w:t>звіт</w:t>
      </w:r>
      <w:proofErr w:type="spellEnd"/>
      <w:r w:rsidRPr="00DF4F9F">
        <w:rPr>
          <w:rFonts w:ascii="Times New Roman" w:hAnsi="Times New Roman"/>
          <w:spacing w:val="-2"/>
          <w:sz w:val="28"/>
          <w:szCs w:val="28"/>
        </w:rPr>
        <w:t xml:space="preserve"> про </w:t>
      </w:r>
      <w:proofErr w:type="spellStart"/>
      <w:r w:rsidRPr="00DF4F9F">
        <w:rPr>
          <w:rFonts w:ascii="Times New Roman" w:hAnsi="Times New Roman"/>
          <w:spacing w:val="-2"/>
          <w:sz w:val="28"/>
          <w:szCs w:val="28"/>
        </w:rPr>
        <w:t>виконання</w:t>
      </w:r>
      <w:proofErr w:type="spellEnd"/>
      <w:r w:rsidRPr="00DF4F9F">
        <w:rPr>
          <w:rFonts w:ascii="Times New Roman" w:hAnsi="Times New Roman"/>
          <w:spacing w:val="-2"/>
          <w:sz w:val="28"/>
          <w:szCs w:val="28"/>
        </w:rPr>
        <w:t xml:space="preserve"> </w:t>
      </w:r>
      <w:proofErr w:type="spellStart"/>
      <w:r w:rsidRPr="00DF4F9F">
        <w:rPr>
          <w:rFonts w:ascii="Times New Roman" w:hAnsi="Times New Roman"/>
          <w:spacing w:val="-2"/>
          <w:sz w:val="28"/>
          <w:szCs w:val="28"/>
        </w:rPr>
        <w:t>Програми</w:t>
      </w:r>
      <w:proofErr w:type="spellEnd"/>
      <w:r w:rsidRPr="00DF4F9F">
        <w:rPr>
          <w:rFonts w:ascii="Times New Roman" w:hAnsi="Times New Roman"/>
          <w:spacing w:val="-2"/>
          <w:sz w:val="28"/>
          <w:szCs w:val="28"/>
        </w:rPr>
        <w:t xml:space="preserve"> </w:t>
      </w:r>
      <w:r w:rsidRPr="00DF4F9F">
        <w:rPr>
          <w:rFonts w:ascii="Times New Roman" w:hAnsi="Times New Roman"/>
          <w:spacing w:val="-2"/>
          <w:sz w:val="28"/>
          <w:szCs w:val="28"/>
          <w:lang w:val="uk-UA"/>
        </w:rPr>
        <w:t>щоквартально до 6-го числа місяця, наступного за звітним кварталом, фінансовому управлінню Ніжинської міської ради. Відповідальні виконавці звітують про виконання Програми на сесії міської ради за підсумками року.</w:t>
      </w:r>
    </w:p>
    <w:p w:rsidR="009C1597" w:rsidRPr="00DF4F9F" w:rsidRDefault="009C1597" w:rsidP="009C1597">
      <w:pPr>
        <w:spacing w:after="0" w:line="240" w:lineRule="auto"/>
        <w:ind w:firstLine="709"/>
        <w:jc w:val="both"/>
        <w:rPr>
          <w:rFonts w:ascii="Times New Roman" w:hAnsi="Times New Roman"/>
          <w:sz w:val="28"/>
          <w:szCs w:val="28"/>
          <w:lang w:val="uk-UA"/>
        </w:rPr>
      </w:pPr>
      <w:r w:rsidRPr="00DF4F9F">
        <w:rPr>
          <w:rFonts w:ascii="Times New Roman" w:hAnsi="Times New Roman"/>
          <w:sz w:val="28"/>
          <w:szCs w:val="28"/>
          <w:lang w:val="uk-UA"/>
        </w:rPr>
        <w:t xml:space="preserve">Фінансове забезпечення здійснюється у межах видатків, затверджених рішенням міської ради "Про  бюджет Ніжинської міської об’єднаної територіальної громади на 2020 рік."                             </w:t>
      </w:r>
    </w:p>
    <w:p w:rsidR="00F34475" w:rsidRDefault="00F34475" w:rsidP="009C1597">
      <w:pPr>
        <w:spacing w:after="0" w:line="240" w:lineRule="auto"/>
        <w:rPr>
          <w:rFonts w:ascii="Times New Roman" w:hAnsi="Times New Roman"/>
          <w:b/>
          <w:spacing w:val="-1"/>
          <w:sz w:val="28"/>
          <w:szCs w:val="28"/>
          <w:lang w:val="uk-UA"/>
        </w:rPr>
      </w:pPr>
    </w:p>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b/>
          <w:spacing w:val="-1"/>
          <w:sz w:val="28"/>
          <w:szCs w:val="28"/>
          <w:lang w:val="uk-UA"/>
        </w:rPr>
        <w:t xml:space="preserve">Міський  голова                                                              </w:t>
      </w:r>
      <w:r>
        <w:rPr>
          <w:rFonts w:ascii="Times New Roman" w:hAnsi="Times New Roman"/>
          <w:b/>
          <w:spacing w:val="-1"/>
          <w:sz w:val="28"/>
          <w:szCs w:val="28"/>
          <w:lang w:val="uk-UA"/>
        </w:rPr>
        <w:t xml:space="preserve">                       О.М. Кодола</w:t>
      </w:r>
    </w:p>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lang w:val="uk-UA"/>
        </w:rPr>
        <w:t>Експертиза проведена</w:t>
      </w:r>
    </w:p>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lang w:val="uk-UA"/>
        </w:rPr>
        <w:t>Погоджено:</w:t>
      </w:r>
    </w:p>
    <w:p w:rsidR="009C1597" w:rsidRPr="00DF4F9F" w:rsidRDefault="009C1597" w:rsidP="009C1597">
      <w:pPr>
        <w:spacing w:after="0" w:line="240" w:lineRule="auto"/>
        <w:rPr>
          <w:rFonts w:ascii="Times New Roman" w:hAnsi="Times New Roman"/>
          <w:sz w:val="28"/>
          <w:szCs w:val="28"/>
          <w:lang w:val="uk-UA"/>
        </w:rPr>
      </w:pPr>
    </w:p>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lang w:val="uk-UA"/>
        </w:rPr>
        <w:t>Начальник фінансового упр</w:t>
      </w:r>
      <w:bookmarkStart w:id="0" w:name="_GoBack"/>
      <w:bookmarkEnd w:id="0"/>
      <w:r w:rsidRPr="00DF4F9F">
        <w:rPr>
          <w:rFonts w:ascii="Times New Roman" w:hAnsi="Times New Roman"/>
          <w:sz w:val="28"/>
          <w:szCs w:val="28"/>
          <w:lang w:val="uk-UA"/>
        </w:rPr>
        <w:t xml:space="preserve">авління </w:t>
      </w:r>
    </w:p>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lang w:val="uk-UA"/>
        </w:rPr>
        <w:t>Ніжинської міської ради                                                                   Л.В.Писаренко</w:t>
      </w:r>
    </w:p>
    <w:p w:rsidR="009C1597" w:rsidRPr="00DF4F9F" w:rsidRDefault="009C1597" w:rsidP="009C1597">
      <w:pPr>
        <w:spacing w:after="0" w:line="240" w:lineRule="auto"/>
        <w:rPr>
          <w:rFonts w:ascii="Times New Roman" w:hAnsi="Times New Roman"/>
          <w:sz w:val="28"/>
          <w:szCs w:val="28"/>
          <w:lang w:val="uk-UA"/>
        </w:rPr>
      </w:pPr>
    </w:p>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Начальник відділу економіки</w:t>
      </w:r>
    </w:p>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 xml:space="preserve">та інвестиційної діяльності виконавчого </w:t>
      </w:r>
    </w:p>
    <w:p w:rsidR="00EA6888" w:rsidRPr="009C1597" w:rsidRDefault="009C1597" w:rsidP="009C1597">
      <w:pPr>
        <w:rPr>
          <w:lang w:val="uk-UA"/>
        </w:rPr>
      </w:pPr>
      <w:r w:rsidRPr="00DF4F9F">
        <w:rPr>
          <w:rFonts w:ascii="Times New Roman" w:hAnsi="Times New Roman"/>
          <w:sz w:val="28"/>
          <w:szCs w:val="28"/>
          <w:lang w:val="uk-UA"/>
        </w:rPr>
        <w:t>комітету Ніжинської міської ради                                                        Т.М.Гавриш</w:t>
      </w:r>
    </w:p>
    <w:sectPr w:rsidR="00EA6888" w:rsidRPr="009C1597" w:rsidSect="00B74FB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lvl w:ilvl="0">
      <w:numFmt w:val="bullet"/>
      <w:lvlText w:val="-"/>
      <w:lvlJc w:val="left"/>
      <w:pPr>
        <w:tabs>
          <w:tab w:val="num" w:pos="708"/>
        </w:tabs>
        <w:ind w:left="0" w:firstLine="0"/>
      </w:pPr>
      <w:rPr>
        <w:rFonts w:ascii="Times New Roman" w:hAnsi="Times New Roman" w:cs="Times New Roman" w:hint="default"/>
        <w:sz w:val="28"/>
        <w:szCs w:val="28"/>
        <w:lang w:val="uk-UA"/>
      </w:rPr>
    </w:lvl>
  </w:abstractNum>
  <w:abstractNum w:abstractNumId="2" w15:restartNumberingAfterBreak="0">
    <w:nsid w:val="00000003"/>
    <w:multiLevelType w:val="singleLevel"/>
    <w:tmpl w:val="00000003"/>
    <w:lvl w:ilvl="0">
      <w:numFmt w:val="bullet"/>
      <w:lvlText w:val="-"/>
      <w:lvlJc w:val="left"/>
      <w:pPr>
        <w:tabs>
          <w:tab w:val="num" w:pos="708"/>
        </w:tabs>
        <w:ind w:left="0" w:firstLine="0"/>
      </w:pPr>
      <w:rPr>
        <w:rFonts w:ascii="Times New Roman" w:hAnsi="Times New Roman" w:cs="Times New Roman" w:hint="default"/>
        <w:sz w:val="28"/>
        <w:szCs w:val="28"/>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60690F"/>
    <w:rsid w:val="001608EB"/>
    <w:rsid w:val="00201E13"/>
    <w:rsid w:val="00413962"/>
    <w:rsid w:val="00551A8A"/>
    <w:rsid w:val="0060690F"/>
    <w:rsid w:val="00610AFB"/>
    <w:rsid w:val="00614D44"/>
    <w:rsid w:val="0063170D"/>
    <w:rsid w:val="009C1597"/>
    <w:rsid w:val="00A129E6"/>
    <w:rsid w:val="00A1503A"/>
    <w:rsid w:val="00AC6100"/>
    <w:rsid w:val="00B368F2"/>
    <w:rsid w:val="00B74FB1"/>
    <w:rsid w:val="00BE1461"/>
    <w:rsid w:val="00C62F78"/>
    <w:rsid w:val="00E07001"/>
    <w:rsid w:val="00EA6888"/>
    <w:rsid w:val="00F344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4:docId w14:val="64C8FD99"/>
  <w15:docId w15:val="{5C6B08CE-1291-46E2-9A52-87085415E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597"/>
    <w:pPr>
      <w:spacing w:after="200" w:line="276" w:lineRule="auto"/>
      <w:ind w:firstLine="0"/>
      <w:jc w:val="left"/>
    </w:pPr>
    <w:rPr>
      <w:rFonts w:ascii="Calibri" w:eastAsia="Calibri" w:hAnsi="Calibri" w:cs="Times New Roman"/>
      <w:sz w:val="22"/>
      <w:lang w:val="ru-RU"/>
    </w:rPr>
  </w:style>
  <w:style w:type="paragraph" w:styleId="2">
    <w:name w:val="heading 2"/>
    <w:basedOn w:val="a"/>
    <w:next w:val="a0"/>
    <w:link w:val="20"/>
    <w:qFormat/>
    <w:rsid w:val="009C1597"/>
    <w:pPr>
      <w:numPr>
        <w:ilvl w:val="1"/>
        <w:numId w:val="1"/>
      </w:numPr>
      <w:suppressAutoHyphens/>
      <w:spacing w:before="280" w:after="280" w:line="240" w:lineRule="auto"/>
      <w:outlineLvl w:val="1"/>
    </w:pPr>
    <w:rPr>
      <w:rFonts w:ascii="Times New Roman" w:eastAsia="Times New Roman" w:hAnsi="Times New Roman"/>
      <w:b/>
      <w:bCs/>
      <w:sz w:val="36"/>
      <w:szCs w:val="36"/>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9C1597"/>
    <w:rPr>
      <w:rFonts w:eastAsia="Times New Roman" w:cs="Times New Roman"/>
      <w:b/>
      <w:bCs/>
      <w:sz w:val="36"/>
      <w:szCs w:val="36"/>
      <w:lang w:val="ru-RU" w:eastAsia="zh-CN"/>
    </w:rPr>
  </w:style>
  <w:style w:type="paragraph" w:customStyle="1" w:styleId="1">
    <w:name w:val="Без интервала1"/>
    <w:rsid w:val="009C1597"/>
    <w:pPr>
      <w:suppressAutoHyphens/>
      <w:spacing w:line="240" w:lineRule="auto"/>
      <w:ind w:firstLine="0"/>
      <w:jc w:val="left"/>
    </w:pPr>
    <w:rPr>
      <w:rFonts w:eastAsia="Calibri" w:cs="Times New Roman"/>
      <w:sz w:val="24"/>
      <w:szCs w:val="24"/>
      <w:lang w:val="ru-RU" w:eastAsia="zh-CN"/>
    </w:rPr>
  </w:style>
  <w:style w:type="paragraph" w:customStyle="1" w:styleId="10">
    <w:name w:val="Абзац списка1"/>
    <w:basedOn w:val="a"/>
    <w:rsid w:val="009C1597"/>
    <w:pPr>
      <w:widowControl w:val="0"/>
      <w:suppressAutoHyphens/>
      <w:autoSpaceDE w:val="0"/>
      <w:spacing w:after="0" w:line="240" w:lineRule="auto"/>
      <w:ind w:left="720"/>
      <w:contextualSpacing/>
    </w:pPr>
    <w:rPr>
      <w:rFonts w:ascii="Times New Roman" w:hAnsi="Times New Roman"/>
      <w:sz w:val="20"/>
      <w:szCs w:val="20"/>
      <w:lang w:eastAsia="zh-CN"/>
    </w:rPr>
  </w:style>
  <w:style w:type="paragraph" w:customStyle="1" w:styleId="21">
    <w:name w:val="Обычный2"/>
    <w:rsid w:val="009C1597"/>
    <w:pPr>
      <w:widowControl w:val="0"/>
      <w:suppressAutoHyphens/>
      <w:spacing w:line="240" w:lineRule="auto"/>
      <w:ind w:firstLine="0"/>
      <w:jc w:val="left"/>
    </w:pPr>
    <w:rPr>
      <w:rFonts w:eastAsia="Calibri" w:cs="Times New Roman"/>
      <w:sz w:val="20"/>
      <w:szCs w:val="20"/>
      <w:lang w:val="ru-RU" w:eastAsia="zh-CN"/>
    </w:rPr>
  </w:style>
  <w:style w:type="paragraph" w:customStyle="1" w:styleId="msonormalcxsplast">
    <w:name w:val="msonormalcxsplast"/>
    <w:basedOn w:val="a"/>
    <w:rsid w:val="009C1597"/>
    <w:pPr>
      <w:suppressAutoHyphens/>
      <w:spacing w:before="280" w:after="280" w:line="240" w:lineRule="auto"/>
    </w:pPr>
    <w:rPr>
      <w:rFonts w:ascii="Times New Roman" w:eastAsia="Times New Roman" w:hAnsi="Times New Roman"/>
      <w:sz w:val="24"/>
      <w:szCs w:val="24"/>
      <w:lang w:eastAsia="zh-CN"/>
    </w:rPr>
  </w:style>
  <w:style w:type="paragraph" w:customStyle="1" w:styleId="msonormalcxspmiddle">
    <w:name w:val="msonormalcxspmiddle"/>
    <w:basedOn w:val="a"/>
    <w:rsid w:val="009C1597"/>
    <w:pPr>
      <w:suppressAutoHyphens/>
      <w:spacing w:before="280" w:after="280" w:line="240" w:lineRule="auto"/>
    </w:pPr>
    <w:rPr>
      <w:rFonts w:ascii="Times New Roman" w:eastAsia="Times New Roman" w:hAnsi="Times New Roman"/>
      <w:sz w:val="24"/>
      <w:szCs w:val="24"/>
      <w:lang w:eastAsia="zh-CN"/>
    </w:rPr>
  </w:style>
  <w:style w:type="paragraph" w:styleId="a0">
    <w:name w:val="Body Text"/>
    <w:basedOn w:val="a"/>
    <w:link w:val="a4"/>
    <w:uiPriority w:val="99"/>
    <w:semiHidden/>
    <w:unhideWhenUsed/>
    <w:rsid w:val="009C1597"/>
    <w:pPr>
      <w:spacing w:after="120"/>
    </w:pPr>
  </w:style>
  <w:style w:type="character" w:customStyle="1" w:styleId="a4">
    <w:name w:val="Основной текст Знак"/>
    <w:basedOn w:val="a1"/>
    <w:link w:val="a0"/>
    <w:uiPriority w:val="99"/>
    <w:semiHidden/>
    <w:rsid w:val="009C1597"/>
    <w:rPr>
      <w:rFonts w:ascii="Calibri" w:eastAsia="Calibri" w:hAnsi="Calibri" w:cs="Times New Roman"/>
      <w:sz w:val="22"/>
      <w:lang w:val="ru-RU"/>
    </w:rPr>
  </w:style>
  <w:style w:type="paragraph" w:styleId="a5">
    <w:name w:val="Balloon Text"/>
    <w:basedOn w:val="a"/>
    <w:link w:val="a6"/>
    <w:uiPriority w:val="99"/>
    <w:semiHidden/>
    <w:unhideWhenUsed/>
    <w:rsid w:val="00E07001"/>
    <w:pPr>
      <w:spacing w:after="0" w:line="240" w:lineRule="auto"/>
    </w:pPr>
    <w:rPr>
      <w:rFonts w:ascii="Segoe UI" w:hAnsi="Segoe UI" w:cs="Segoe UI"/>
      <w:sz w:val="18"/>
      <w:szCs w:val="18"/>
    </w:rPr>
  </w:style>
  <w:style w:type="character" w:customStyle="1" w:styleId="a6">
    <w:name w:val="Текст выноски Знак"/>
    <w:basedOn w:val="a1"/>
    <w:link w:val="a5"/>
    <w:uiPriority w:val="99"/>
    <w:semiHidden/>
    <w:rsid w:val="00E07001"/>
    <w:rPr>
      <w:rFonts w:ascii="Segoe UI" w:eastAsia="Calibri" w:hAnsi="Segoe UI" w:cs="Segoe UI"/>
      <w:sz w:val="18"/>
      <w:szCs w:val="18"/>
      <w:lang w:val="ru-RU"/>
    </w:rPr>
  </w:style>
  <w:style w:type="table" w:styleId="a7">
    <w:name w:val="Table Grid"/>
    <w:basedOn w:val="a2"/>
    <w:uiPriority w:val="39"/>
    <w:rsid w:val="00A129E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11</Pages>
  <Words>10291</Words>
  <Characters>5866</Characters>
  <Application>Microsoft Office Word</Application>
  <DocSecurity>0</DocSecurity>
  <Lines>48</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Victoriya</dc:creator>
  <cp:keywords/>
  <dc:description/>
  <cp:lastModifiedBy>Victoriya</cp:lastModifiedBy>
  <cp:revision>14</cp:revision>
  <cp:lastPrinted>2020-11-30T13:34:00Z</cp:lastPrinted>
  <dcterms:created xsi:type="dcterms:W3CDTF">2020-11-24T08:37:00Z</dcterms:created>
  <dcterms:modified xsi:type="dcterms:W3CDTF">2020-11-30T13:36:00Z</dcterms:modified>
</cp:coreProperties>
</file>